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45141" w:rsidRPr="008619C9" w:rsidRDefault="00B45141" w:rsidP="00990822">
      <w:pPr>
        <w:pStyle w:val="Heading6"/>
        <w:tabs>
          <w:tab w:val="clear" w:pos="1152"/>
        </w:tabs>
        <w:spacing w:after="40"/>
        <w:ind w:left="0" w:firstLine="0"/>
        <w:rPr>
          <w:rFonts w:ascii="Arial" w:hAnsi="Arial" w:cs="Arial"/>
          <w:sz w:val="22"/>
          <w:szCs w:val="22"/>
        </w:rPr>
      </w:pPr>
      <w:r w:rsidRPr="008619C9">
        <w:rPr>
          <w:rFonts w:ascii="Arial" w:hAnsi="Arial" w:cs="Arial"/>
          <w:sz w:val="22"/>
          <w:szCs w:val="22"/>
        </w:rPr>
        <w:t>SURAT KEPUTUSAN</w:t>
      </w:r>
    </w:p>
    <w:p w:rsidR="0090149B" w:rsidRPr="008619C9" w:rsidRDefault="00B45141" w:rsidP="002C5086">
      <w:pPr>
        <w:jc w:val="center"/>
        <w:rPr>
          <w:rFonts w:ascii="Arial" w:hAnsi="Arial" w:cs="Arial"/>
          <w:b/>
          <w:bCs/>
          <w:sz w:val="22"/>
          <w:szCs w:val="22"/>
          <w:lang w:val="id-ID"/>
        </w:rPr>
      </w:pPr>
      <w:proofErr w:type="spellStart"/>
      <w:proofErr w:type="gramStart"/>
      <w:r w:rsidRPr="008619C9">
        <w:rPr>
          <w:rFonts w:ascii="Arial" w:hAnsi="Arial" w:cs="Arial"/>
          <w:b/>
          <w:bCs/>
          <w:sz w:val="22"/>
          <w:szCs w:val="22"/>
        </w:rPr>
        <w:t>Nomor</w:t>
      </w:r>
      <w:proofErr w:type="spellEnd"/>
      <w:r w:rsidRPr="008619C9">
        <w:rPr>
          <w:rFonts w:ascii="Arial" w:hAnsi="Arial" w:cs="Arial"/>
          <w:b/>
          <w:bCs/>
          <w:sz w:val="22"/>
          <w:szCs w:val="22"/>
        </w:rPr>
        <w:t xml:space="preserve"> :</w:t>
      </w:r>
      <w:proofErr w:type="gramEnd"/>
      <w:r w:rsidR="00075FA2" w:rsidRPr="008619C9">
        <w:rPr>
          <w:rFonts w:ascii="Arial" w:hAnsi="Arial" w:cs="Arial"/>
          <w:b/>
          <w:bCs/>
          <w:sz w:val="22"/>
          <w:szCs w:val="22"/>
        </w:rPr>
        <w:t xml:space="preserve"> </w:t>
      </w:r>
      <w:r w:rsidR="00565D87" w:rsidRPr="008619C9">
        <w:rPr>
          <w:rFonts w:ascii="Arial" w:hAnsi="Arial" w:cs="Arial"/>
          <w:b/>
          <w:bCs/>
          <w:sz w:val="22"/>
          <w:szCs w:val="22"/>
        </w:rPr>
        <w:t xml:space="preserve"> </w:t>
      </w:r>
      <w:r w:rsidR="002C5086">
        <w:rPr>
          <w:rFonts w:ascii="Arial" w:hAnsi="Arial" w:cs="Arial"/>
          <w:b/>
          <w:bCs/>
          <w:sz w:val="22"/>
          <w:szCs w:val="22"/>
          <w:lang w:val="id-ID"/>
        </w:rPr>
        <w:t xml:space="preserve">            </w:t>
      </w:r>
      <w:r w:rsidR="004D7DF1">
        <w:rPr>
          <w:rFonts w:ascii="Arial" w:hAnsi="Arial" w:cs="Arial"/>
          <w:b/>
          <w:bCs/>
          <w:sz w:val="22"/>
          <w:szCs w:val="22"/>
        </w:rPr>
        <w:t>/</w:t>
      </w:r>
      <w:proofErr w:type="spellStart"/>
      <w:r w:rsidR="004D7DF1">
        <w:rPr>
          <w:rFonts w:ascii="Arial" w:hAnsi="Arial" w:cs="Arial"/>
          <w:b/>
          <w:bCs/>
          <w:sz w:val="22"/>
          <w:szCs w:val="22"/>
        </w:rPr>
        <w:t>Tbk</w:t>
      </w:r>
      <w:proofErr w:type="spellEnd"/>
      <w:r w:rsidR="004D7DF1">
        <w:rPr>
          <w:rFonts w:ascii="Arial" w:hAnsi="Arial" w:cs="Arial"/>
          <w:b/>
          <w:bCs/>
          <w:sz w:val="22"/>
          <w:szCs w:val="22"/>
        </w:rPr>
        <w:t>/SK-</w:t>
      </w:r>
      <w:r w:rsidR="004D7DF1">
        <w:rPr>
          <w:rFonts w:ascii="Arial" w:hAnsi="Arial" w:cs="Arial"/>
          <w:b/>
          <w:bCs/>
          <w:sz w:val="22"/>
          <w:szCs w:val="22"/>
          <w:lang w:val="id-ID"/>
        </w:rPr>
        <w:t>4</w:t>
      </w:r>
      <w:r w:rsidR="00582770">
        <w:rPr>
          <w:rFonts w:ascii="Arial" w:hAnsi="Arial" w:cs="Arial"/>
          <w:b/>
          <w:bCs/>
          <w:sz w:val="22"/>
          <w:szCs w:val="22"/>
        </w:rPr>
        <w:t>0</w:t>
      </w:r>
      <w:r w:rsidR="00582770">
        <w:rPr>
          <w:rFonts w:ascii="Arial" w:hAnsi="Arial" w:cs="Arial"/>
          <w:b/>
          <w:bCs/>
          <w:sz w:val="22"/>
          <w:szCs w:val="22"/>
          <w:lang w:val="id-ID"/>
        </w:rPr>
        <w:t>1</w:t>
      </w:r>
      <w:r w:rsidR="00D352E4">
        <w:rPr>
          <w:rFonts w:ascii="Arial" w:hAnsi="Arial" w:cs="Arial"/>
          <w:b/>
          <w:bCs/>
          <w:sz w:val="22"/>
          <w:szCs w:val="22"/>
        </w:rPr>
        <w:t>0/</w:t>
      </w:r>
      <w:r w:rsidR="008D4376">
        <w:rPr>
          <w:rFonts w:ascii="Arial" w:hAnsi="Arial" w:cs="Arial"/>
          <w:b/>
          <w:bCs/>
          <w:sz w:val="22"/>
          <w:szCs w:val="22"/>
          <w:lang w:val="id-ID"/>
        </w:rPr>
        <w:t>21</w:t>
      </w:r>
      <w:r w:rsidR="002C5086" w:rsidRPr="002C5086">
        <w:rPr>
          <w:rFonts w:ascii="Arial" w:hAnsi="Arial" w:cs="Arial"/>
          <w:b/>
          <w:bCs/>
          <w:sz w:val="22"/>
          <w:szCs w:val="22"/>
        </w:rPr>
        <w:t>-S11.2</w:t>
      </w:r>
    </w:p>
    <w:p w:rsidR="003E4613" w:rsidRDefault="003E4613" w:rsidP="003E4613">
      <w:pPr>
        <w:pStyle w:val="Heading4"/>
        <w:ind w:left="0" w:firstLine="0"/>
        <w:rPr>
          <w:rFonts w:ascii="Arial" w:hAnsi="Arial" w:cs="Arial"/>
          <w:sz w:val="22"/>
          <w:szCs w:val="22"/>
        </w:rPr>
      </w:pPr>
    </w:p>
    <w:p w:rsidR="003E4613" w:rsidRPr="00DF509B" w:rsidRDefault="0090149B" w:rsidP="00DF509B">
      <w:pPr>
        <w:pStyle w:val="Heading4"/>
        <w:spacing w:before="200" w:after="200"/>
        <w:ind w:left="0" w:firstLine="0"/>
        <w:rPr>
          <w:rFonts w:ascii="Arial" w:hAnsi="Arial" w:cs="Arial"/>
          <w:sz w:val="22"/>
          <w:szCs w:val="22"/>
        </w:rPr>
      </w:pPr>
      <w:r w:rsidRPr="008619C9">
        <w:rPr>
          <w:rFonts w:ascii="Arial" w:hAnsi="Arial" w:cs="Arial"/>
          <w:sz w:val="22"/>
          <w:szCs w:val="22"/>
        </w:rPr>
        <w:t>TENTANG</w:t>
      </w:r>
    </w:p>
    <w:p w:rsidR="0090149B" w:rsidRDefault="007A42A8" w:rsidP="00990822">
      <w:pPr>
        <w:spacing w:after="20"/>
        <w:jc w:val="center"/>
        <w:rPr>
          <w:rFonts w:ascii="Arial" w:hAnsi="Arial" w:cs="Arial"/>
          <w:b/>
          <w:bCs/>
          <w:sz w:val="22"/>
          <w:szCs w:val="22"/>
          <w:lang w:val="id-ID"/>
        </w:rPr>
      </w:pPr>
      <w:r>
        <w:rPr>
          <w:rFonts w:ascii="Arial" w:hAnsi="Arial" w:cs="Arial"/>
          <w:b/>
          <w:bCs/>
          <w:sz w:val="22"/>
          <w:szCs w:val="22"/>
          <w:lang w:val="id-ID"/>
        </w:rPr>
        <w:t>PENGANGKATAN PADA JABATAN BARU</w:t>
      </w:r>
    </w:p>
    <w:p w:rsidR="0090149B" w:rsidRPr="008619C9" w:rsidRDefault="0090149B" w:rsidP="002C5086">
      <w:pPr>
        <w:spacing w:after="20"/>
        <w:jc w:val="center"/>
        <w:rPr>
          <w:rFonts w:ascii="Arial" w:hAnsi="Arial" w:cs="Arial"/>
          <w:b/>
          <w:bCs/>
          <w:sz w:val="22"/>
          <w:szCs w:val="22"/>
        </w:rPr>
      </w:pPr>
      <w:r w:rsidRPr="008619C9">
        <w:rPr>
          <w:rFonts w:ascii="Arial" w:hAnsi="Arial" w:cs="Arial"/>
          <w:b/>
          <w:bCs/>
          <w:sz w:val="22"/>
          <w:szCs w:val="22"/>
          <w:lang w:val="id-ID"/>
        </w:rPr>
        <w:t>DI LINGKUNGA</w:t>
      </w:r>
      <w:r w:rsidR="005E181F" w:rsidRPr="008619C9">
        <w:rPr>
          <w:rFonts w:ascii="Arial" w:hAnsi="Arial" w:cs="Arial"/>
          <w:b/>
          <w:bCs/>
          <w:sz w:val="22"/>
          <w:szCs w:val="22"/>
          <w:lang w:val="id-ID"/>
        </w:rPr>
        <w:t>N</w:t>
      </w:r>
      <w:r w:rsidR="003C0549" w:rsidRPr="008619C9">
        <w:rPr>
          <w:rFonts w:ascii="Arial" w:hAnsi="Arial" w:cs="Arial"/>
          <w:sz w:val="22"/>
          <w:szCs w:val="22"/>
        </w:rPr>
        <w:t xml:space="preserve"> </w:t>
      </w:r>
      <w:r w:rsidR="00456BA8">
        <w:rPr>
          <w:rFonts w:ascii="Arial" w:hAnsi="Arial" w:cs="Arial"/>
          <w:b/>
          <w:bCs/>
          <w:sz w:val="22"/>
          <w:szCs w:val="22"/>
        </w:rPr>
        <w:fldChar w:fldCharType="begin"/>
      </w:r>
      <w:r w:rsidR="002C5086">
        <w:rPr>
          <w:rFonts w:ascii="Arial" w:hAnsi="Arial" w:cs="Arial"/>
          <w:b/>
          <w:bCs/>
          <w:sz w:val="22"/>
          <w:szCs w:val="22"/>
        </w:rPr>
        <w:instrText xml:space="preserve"> MERGEFIELD  SATUAN_KERJA \*Upper </w:instrText>
      </w:r>
      <w:r w:rsidR="00456BA8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CE1751" w:rsidRPr="00F149A4">
        <w:rPr>
          <w:rFonts w:ascii="Arial" w:hAnsi="Arial" w:cs="Arial"/>
          <w:b/>
          <w:bCs/>
          <w:noProof/>
          <w:sz w:val="22"/>
          <w:szCs w:val="22"/>
        </w:rPr>
        <w:t>UNIT PRODUKSI LAUT BANGKA</w:t>
      </w:r>
      <w:r w:rsidR="00456BA8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3E4613" w:rsidRDefault="00E515EE" w:rsidP="002C5086">
      <w:pPr>
        <w:jc w:val="center"/>
        <w:rPr>
          <w:rFonts w:ascii="Arial" w:hAnsi="Arial" w:cs="Arial"/>
          <w:b/>
          <w:bCs/>
          <w:sz w:val="22"/>
          <w:szCs w:val="22"/>
          <w:lang w:val="id-ID"/>
        </w:rPr>
      </w:pPr>
      <w:proofErr w:type="spellStart"/>
      <w:proofErr w:type="gramStart"/>
      <w:r w:rsidRPr="008619C9">
        <w:rPr>
          <w:rFonts w:ascii="Arial" w:hAnsi="Arial" w:cs="Arial"/>
          <w:b/>
          <w:bCs/>
          <w:sz w:val="22"/>
          <w:szCs w:val="22"/>
        </w:rPr>
        <w:t>a.n</w:t>
      </w:r>
      <w:proofErr w:type="spellEnd"/>
      <w:proofErr w:type="gramEnd"/>
      <w:r w:rsidRPr="008619C9">
        <w:rPr>
          <w:rFonts w:ascii="Arial" w:hAnsi="Arial" w:cs="Arial"/>
          <w:b/>
          <w:bCs/>
          <w:sz w:val="22"/>
          <w:szCs w:val="22"/>
        </w:rPr>
        <w:t xml:space="preserve">. </w:t>
      </w:r>
      <w:r w:rsidR="00456BA8" w:rsidRPr="008619C9">
        <w:rPr>
          <w:rFonts w:ascii="Arial" w:hAnsi="Arial" w:cs="Arial"/>
          <w:b/>
          <w:bCs/>
          <w:sz w:val="22"/>
          <w:szCs w:val="22"/>
        </w:rPr>
        <w:fldChar w:fldCharType="begin"/>
      </w:r>
      <w:r w:rsidR="00BB7478" w:rsidRPr="008619C9">
        <w:rPr>
          <w:rFonts w:ascii="Arial" w:hAnsi="Arial" w:cs="Arial"/>
          <w:b/>
          <w:bCs/>
          <w:sz w:val="22"/>
          <w:szCs w:val="22"/>
        </w:rPr>
        <w:instrText xml:space="preserve"> MERGEFIELD "Sdr" </w:instrText>
      </w:r>
      <w:r w:rsidR="00456BA8" w:rsidRPr="008619C9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CE1751" w:rsidRPr="00F149A4">
        <w:rPr>
          <w:rFonts w:ascii="Arial" w:hAnsi="Arial" w:cs="Arial"/>
          <w:b/>
          <w:bCs/>
          <w:noProof/>
          <w:sz w:val="22"/>
          <w:szCs w:val="22"/>
        </w:rPr>
        <w:t>Sdr</w:t>
      </w:r>
      <w:r w:rsidR="00456BA8" w:rsidRPr="008619C9">
        <w:rPr>
          <w:rFonts w:ascii="Arial" w:hAnsi="Arial" w:cs="Arial"/>
          <w:b/>
          <w:bCs/>
          <w:sz w:val="22"/>
          <w:szCs w:val="22"/>
        </w:rPr>
        <w:fldChar w:fldCharType="end"/>
      </w:r>
      <w:r w:rsidR="00E83D24" w:rsidRPr="008619C9">
        <w:rPr>
          <w:rFonts w:ascii="Arial" w:hAnsi="Arial" w:cs="Arial"/>
          <w:b/>
          <w:bCs/>
          <w:sz w:val="22"/>
          <w:szCs w:val="22"/>
        </w:rPr>
        <w:t>.</w:t>
      </w:r>
      <w:r w:rsidRPr="008619C9">
        <w:rPr>
          <w:rFonts w:ascii="Arial" w:hAnsi="Arial" w:cs="Arial"/>
          <w:b/>
          <w:bCs/>
          <w:sz w:val="22"/>
          <w:szCs w:val="22"/>
        </w:rPr>
        <w:t xml:space="preserve"> </w:t>
      </w:r>
      <w:r w:rsidR="00456BA8">
        <w:rPr>
          <w:rFonts w:ascii="Arial" w:hAnsi="Arial" w:cs="Arial"/>
          <w:b/>
          <w:bCs/>
          <w:sz w:val="22"/>
          <w:szCs w:val="22"/>
          <w:lang w:val="id-ID"/>
        </w:rPr>
        <w:fldChar w:fldCharType="begin"/>
      </w:r>
      <w:r w:rsidR="002C5086">
        <w:rPr>
          <w:rFonts w:ascii="Arial" w:hAnsi="Arial" w:cs="Arial"/>
          <w:b/>
          <w:bCs/>
          <w:sz w:val="22"/>
          <w:szCs w:val="22"/>
          <w:lang w:val="id-ID"/>
        </w:rPr>
        <w:instrText xml:space="preserve"> MERGEFIELD  NAMA \*Upper </w:instrText>
      </w:r>
      <w:r w:rsidR="00456BA8">
        <w:rPr>
          <w:rFonts w:ascii="Arial" w:hAnsi="Arial" w:cs="Arial"/>
          <w:b/>
          <w:bCs/>
          <w:sz w:val="22"/>
          <w:szCs w:val="22"/>
          <w:lang w:val="id-ID"/>
        </w:rPr>
        <w:fldChar w:fldCharType="separate"/>
      </w:r>
      <w:r w:rsidR="00CE1751" w:rsidRPr="00F149A4">
        <w:rPr>
          <w:rFonts w:ascii="Arial" w:hAnsi="Arial" w:cs="Arial"/>
          <w:b/>
          <w:bCs/>
          <w:noProof/>
          <w:sz w:val="22"/>
          <w:szCs w:val="22"/>
          <w:lang w:val="id-ID"/>
        </w:rPr>
        <w:t>RODI MARSA</w:t>
      </w:r>
      <w:r w:rsidR="00456BA8">
        <w:rPr>
          <w:rFonts w:ascii="Arial" w:hAnsi="Arial" w:cs="Arial"/>
          <w:b/>
          <w:bCs/>
          <w:sz w:val="22"/>
          <w:szCs w:val="22"/>
          <w:lang w:val="id-ID"/>
        </w:rPr>
        <w:fldChar w:fldCharType="end"/>
      </w:r>
      <w:r w:rsidR="00CA7118">
        <w:rPr>
          <w:rFonts w:ascii="Arial" w:hAnsi="Arial" w:cs="Arial"/>
          <w:b/>
          <w:bCs/>
          <w:sz w:val="22"/>
          <w:szCs w:val="22"/>
          <w:lang w:val="id-ID"/>
        </w:rPr>
        <w:t xml:space="preserve"> dkk. (</w:t>
      </w:r>
      <w:r w:rsidR="00456BA8">
        <w:rPr>
          <w:rFonts w:ascii="Arial" w:hAnsi="Arial" w:cs="Arial"/>
          <w:b/>
          <w:bCs/>
          <w:sz w:val="22"/>
          <w:szCs w:val="22"/>
          <w:lang w:val="id-ID"/>
        </w:rPr>
        <w:fldChar w:fldCharType="begin"/>
      </w:r>
      <w:r w:rsidR="00CA7118">
        <w:rPr>
          <w:rFonts w:ascii="Arial" w:hAnsi="Arial" w:cs="Arial"/>
          <w:b/>
          <w:bCs/>
          <w:sz w:val="22"/>
          <w:szCs w:val="22"/>
          <w:lang w:val="id-ID"/>
        </w:rPr>
        <w:instrText xml:space="preserve"> MERGEFIELD JML </w:instrText>
      </w:r>
      <w:r w:rsidR="00456BA8">
        <w:rPr>
          <w:rFonts w:ascii="Arial" w:hAnsi="Arial" w:cs="Arial"/>
          <w:b/>
          <w:bCs/>
          <w:sz w:val="22"/>
          <w:szCs w:val="22"/>
          <w:lang w:val="id-ID"/>
        </w:rPr>
        <w:fldChar w:fldCharType="separate"/>
      </w:r>
      <w:r w:rsidR="00CE1751" w:rsidRPr="00F149A4">
        <w:rPr>
          <w:rFonts w:ascii="Arial" w:hAnsi="Arial" w:cs="Arial"/>
          <w:b/>
          <w:bCs/>
          <w:noProof/>
          <w:sz w:val="22"/>
          <w:szCs w:val="22"/>
          <w:lang w:val="id-ID"/>
        </w:rPr>
        <w:t>36</w:t>
      </w:r>
      <w:r w:rsidR="00456BA8">
        <w:rPr>
          <w:rFonts w:ascii="Arial" w:hAnsi="Arial" w:cs="Arial"/>
          <w:b/>
          <w:bCs/>
          <w:sz w:val="22"/>
          <w:szCs w:val="22"/>
          <w:lang w:val="id-ID"/>
        </w:rPr>
        <w:fldChar w:fldCharType="end"/>
      </w:r>
      <w:r w:rsidR="00CA7118">
        <w:rPr>
          <w:rFonts w:ascii="Arial" w:hAnsi="Arial" w:cs="Arial"/>
          <w:b/>
          <w:bCs/>
          <w:sz w:val="22"/>
          <w:szCs w:val="22"/>
          <w:lang w:val="id-ID"/>
        </w:rPr>
        <w:t xml:space="preserve"> ORANG)</w:t>
      </w:r>
    </w:p>
    <w:p w:rsidR="00A24360" w:rsidRPr="00A316DC" w:rsidRDefault="00A24360" w:rsidP="002C5086">
      <w:pPr>
        <w:jc w:val="center"/>
        <w:rPr>
          <w:rFonts w:ascii="Arial" w:hAnsi="Arial" w:cs="Arial"/>
          <w:b/>
          <w:bCs/>
          <w:sz w:val="22"/>
          <w:szCs w:val="22"/>
          <w:lang w:val="id-ID"/>
        </w:rPr>
      </w:pPr>
    </w:p>
    <w:p w:rsidR="0056066B" w:rsidRDefault="0090149B" w:rsidP="003E4613">
      <w:pPr>
        <w:spacing w:before="200" w:after="200"/>
        <w:jc w:val="center"/>
        <w:rPr>
          <w:rFonts w:ascii="Arial" w:hAnsi="Arial" w:cs="Arial"/>
          <w:b/>
          <w:bCs/>
          <w:sz w:val="22"/>
          <w:szCs w:val="22"/>
          <w:lang w:val="fi-FI"/>
        </w:rPr>
      </w:pPr>
      <w:r w:rsidRPr="008619C9">
        <w:rPr>
          <w:rFonts w:ascii="Arial" w:hAnsi="Arial" w:cs="Arial"/>
          <w:b/>
          <w:bCs/>
          <w:sz w:val="22"/>
          <w:szCs w:val="22"/>
          <w:lang w:val="fi-FI"/>
        </w:rPr>
        <w:t xml:space="preserve">DIREKSI </w:t>
      </w:r>
      <w:r w:rsidR="003863A0">
        <w:rPr>
          <w:rFonts w:ascii="Arial" w:hAnsi="Arial" w:cs="Arial"/>
          <w:b/>
          <w:bCs/>
          <w:sz w:val="22"/>
          <w:szCs w:val="22"/>
          <w:lang w:val="fi-FI"/>
        </w:rPr>
        <w:t>PT TIMAH</w:t>
      </w:r>
      <w:r w:rsidRPr="008619C9">
        <w:rPr>
          <w:rFonts w:ascii="Arial" w:hAnsi="Arial" w:cs="Arial"/>
          <w:b/>
          <w:bCs/>
          <w:sz w:val="22"/>
          <w:szCs w:val="22"/>
          <w:lang w:val="fi-FI"/>
        </w:rPr>
        <w:t xml:space="preserve"> Tbk</w:t>
      </w:r>
    </w:p>
    <w:p w:rsidR="003E4613" w:rsidRPr="008619C9" w:rsidRDefault="003E4613" w:rsidP="003E4613">
      <w:pPr>
        <w:jc w:val="center"/>
        <w:rPr>
          <w:rFonts w:ascii="Arial" w:hAnsi="Arial" w:cs="Arial"/>
          <w:b/>
          <w:bCs/>
          <w:sz w:val="22"/>
          <w:szCs w:val="22"/>
          <w:lang w:val="id-ID"/>
        </w:rPr>
      </w:pPr>
    </w:p>
    <w:p w:rsidR="00B45141" w:rsidRPr="008619C9" w:rsidRDefault="00B45141" w:rsidP="00111BC7">
      <w:pPr>
        <w:tabs>
          <w:tab w:val="left" w:pos="1701"/>
          <w:tab w:val="left" w:pos="1985"/>
        </w:tabs>
        <w:spacing w:after="100"/>
        <w:ind w:left="2268" w:hanging="2268"/>
        <w:jc w:val="both"/>
        <w:rPr>
          <w:rFonts w:ascii="Arial" w:hAnsi="Arial" w:cs="Arial"/>
          <w:sz w:val="22"/>
          <w:szCs w:val="22"/>
          <w:lang w:val="id-ID"/>
        </w:rPr>
      </w:pPr>
      <w:r w:rsidRPr="008619C9">
        <w:rPr>
          <w:rFonts w:ascii="Arial" w:hAnsi="Arial" w:cs="Arial"/>
          <w:b/>
          <w:bCs/>
          <w:sz w:val="22"/>
          <w:szCs w:val="22"/>
          <w:lang w:val="fi-FI"/>
        </w:rPr>
        <w:t>Menimbang</w:t>
      </w:r>
      <w:r w:rsidRPr="008619C9">
        <w:rPr>
          <w:rFonts w:ascii="Arial" w:hAnsi="Arial" w:cs="Arial"/>
          <w:sz w:val="22"/>
          <w:szCs w:val="22"/>
          <w:lang w:val="fi-FI"/>
        </w:rPr>
        <w:t xml:space="preserve">  </w:t>
      </w:r>
      <w:r w:rsidRPr="008619C9">
        <w:rPr>
          <w:rFonts w:ascii="Arial" w:hAnsi="Arial" w:cs="Arial"/>
          <w:sz w:val="22"/>
          <w:szCs w:val="22"/>
          <w:lang w:val="fi-FI"/>
        </w:rPr>
        <w:tab/>
        <w:t xml:space="preserve">: </w:t>
      </w:r>
      <w:r w:rsidRPr="008619C9">
        <w:rPr>
          <w:rFonts w:ascii="Arial" w:hAnsi="Arial" w:cs="Arial"/>
          <w:sz w:val="22"/>
          <w:szCs w:val="22"/>
          <w:lang w:val="fi-FI"/>
        </w:rPr>
        <w:tab/>
        <w:t xml:space="preserve">a. </w:t>
      </w:r>
      <w:r w:rsidRPr="008619C9">
        <w:rPr>
          <w:rFonts w:ascii="Arial" w:hAnsi="Arial" w:cs="Arial"/>
          <w:sz w:val="22"/>
          <w:szCs w:val="22"/>
          <w:lang w:val="fi-FI"/>
        </w:rPr>
        <w:tab/>
      </w:r>
      <w:r w:rsidR="00B55247" w:rsidRPr="0089791F">
        <w:rPr>
          <w:rFonts w:ascii="Arial" w:hAnsi="Arial" w:cs="Arial"/>
          <w:sz w:val="22"/>
          <w:szCs w:val="22"/>
          <w:lang w:val="nb-NO"/>
        </w:rPr>
        <w:t>bahwa untuk kepentingan dinas Perusahaan, maka dipandang  perlu mengangkat para karyawan yang nama-namanya sebagaimana tercantum pada kolom 2 Lampiran Surat</w:t>
      </w:r>
      <w:r w:rsidR="00B55247" w:rsidRPr="0089791F">
        <w:rPr>
          <w:rFonts w:ascii="Arial" w:hAnsi="Arial" w:cs="Arial"/>
          <w:sz w:val="22"/>
          <w:szCs w:val="22"/>
          <w:lang w:val="id-ID"/>
        </w:rPr>
        <w:t xml:space="preserve"> </w:t>
      </w:r>
      <w:r w:rsidR="00B55247" w:rsidRPr="0089791F">
        <w:rPr>
          <w:rFonts w:ascii="Arial" w:hAnsi="Arial" w:cs="Arial"/>
          <w:sz w:val="22"/>
          <w:szCs w:val="22"/>
          <w:lang w:val="nb-NO"/>
        </w:rPr>
        <w:t>Keputusan ini pada jabatan baru sebagaimana tercantum</w:t>
      </w:r>
      <w:r w:rsidR="00B55247" w:rsidRPr="0089791F">
        <w:rPr>
          <w:rFonts w:ascii="Arial" w:hAnsi="Arial" w:cs="Arial"/>
          <w:sz w:val="22"/>
          <w:szCs w:val="22"/>
          <w:lang w:val="id-ID"/>
        </w:rPr>
        <w:t xml:space="preserve"> </w:t>
      </w:r>
      <w:r w:rsidR="00B55247" w:rsidRPr="0089791F">
        <w:rPr>
          <w:rFonts w:ascii="Arial" w:hAnsi="Arial" w:cs="Arial"/>
          <w:sz w:val="22"/>
          <w:szCs w:val="22"/>
          <w:lang w:val="nb-NO"/>
        </w:rPr>
        <w:t>pada kolom 5 Lampiran tersebut</w:t>
      </w:r>
      <w:r w:rsidR="00B55247" w:rsidRPr="00185845">
        <w:rPr>
          <w:rFonts w:ascii="Arial" w:hAnsi="Arial" w:cs="Arial"/>
          <w:sz w:val="22"/>
          <w:szCs w:val="22"/>
          <w:lang w:val="nb-NO"/>
        </w:rPr>
        <w:t>;</w:t>
      </w:r>
    </w:p>
    <w:p w:rsidR="00D352E4" w:rsidRPr="00C145B7" w:rsidRDefault="00B45141" w:rsidP="00111BC7">
      <w:pPr>
        <w:numPr>
          <w:ilvl w:val="0"/>
          <w:numId w:val="2"/>
        </w:numPr>
        <w:tabs>
          <w:tab w:val="clear" w:pos="2610"/>
          <w:tab w:val="left" w:pos="1701"/>
          <w:tab w:val="left" w:pos="1985"/>
          <w:tab w:val="num" w:pos="2268"/>
        </w:tabs>
        <w:spacing w:after="100"/>
        <w:ind w:left="2268" w:hanging="283"/>
        <w:jc w:val="both"/>
        <w:rPr>
          <w:rFonts w:ascii="Arial" w:hAnsi="Arial" w:cs="Arial"/>
          <w:sz w:val="22"/>
          <w:szCs w:val="22"/>
          <w:lang w:val="nb-NO"/>
        </w:rPr>
      </w:pPr>
      <w:r w:rsidRPr="008619C9">
        <w:rPr>
          <w:rFonts w:ascii="Arial" w:hAnsi="Arial" w:cs="Arial"/>
          <w:sz w:val="22"/>
          <w:szCs w:val="22"/>
          <w:lang w:val="nb-NO"/>
        </w:rPr>
        <w:t>bahwa untuk maksud tersebut di</w:t>
      </w:r>
      <w:r w:rsidR="00AB37FA">
        <w:rPr>
          <w:rFonts w:ascii="Arial" w:hAnsi="Arial" w:cs="Arial"/>
          <w:sz w:val="22"/>
          <w:szCs w:val="22"/>
          <w:lang w:val="id-ID"/>
        </w:rPr>
        <w:t xml:space="preserve"> </w:t>
      </w:r>
      <w:r w:rsidRPr="008619C9">
        <w:rPr>
          <w:rFonts w:ascii="Arial" w:hAnsi="Arial" w:cs="Arial"/>
          <w:sz w:val="22"/>
          <w:szCs w:val="22"/>
          <w:lang w:val="nb-NO"/>
        </w:rPr>
        <w:t xml:space="preserve">atas, perlu ditetapkan dengan Surat Keputusan Direksi </w:t>
      </w:r>
      <w:r w:rsidR="003863A0">
        <w:rPr>
          <w:rFonts w:ascii="Arial" w:hAnsi="Arial" w:cs="Arial"/>
          <w:sz w:val="22"/>
          <w:szCs w:val="22"/>
          <w:lang w:val="nb-NO"/>
        </w:rPr>
        <w:t>PT TIMAH</w:t>
      </w:r>
      <w:r w:rsidR="00A05BFD">
        <w:rPr>
          <w:rFonts w:ascii="Arial" w:hAnsi="Arial" w:cs="Arial"/>
          <w:sz w:val="22"/>
          <w:szCs w:val="22"/>
          <w:lang w:val="nb-NO"/>
        </w:rPr>
        <w:t xml:space="preserve"> Tbk.</w:t>
      </w:r>
    </w:p>
    <w:p w:rsidR="00C145B7" w:rsidRPr="00C145B7" w:rsidRDefault="00C145B7" w:rsidP="00C145B7">
      <w:pPr>
        <w:tabs>
          <w:tab w:val="left" w:pos="1701"/>
          <w:tab w:val="left" w:pos="1985"/>
        </w:tabs>
        <w:spacing w:after="200"/>
        <w:ind w:left="2268"/>
        <w:jc w:val="both"/>
        <w:rPr>
          <w:rFonts w:ascii="Arial" w:hAnsi="Arial" w:cs="Arial"/>
          <w:sz w:val="10"/>
          <w:szCs w:val="10"/>
          <w:lang w:val="nb-NO"/>
        </w:rPr>
      </w:pPr>
    </w:p>
    <w:p w:rsidR="00D352E4" w:rsidRPr="00403BD4" w:rsidRDefault="001042BA" w:rsidP="00D352E4">
      <w:pPr>
        <w:tabs>
          <w:tab w:val="left" w:pos="1701"/>
          <w:tab w:val="left" w:pos="1985"/>
          <w:tab w:val="left" w:pos="2268"/>
        </w:tabs>
        <w:spacing w:after="200"/>
        <w:jc w:val="both"/>
        <w:rPr>
          <w:rFonts w:ascii="Arial" w:hAnsi="Arial" w:cs="Arial"/>
          <w:sz w:val="22"/>
          <w:szCs w:val="22"/>
        </w:rPr>
      </w:pPr>
      <w:r w:rsidRPr="0069233D">
        <w:rPr>
          <w:rFonts w:ascii="Arial" w:hAnsi="Arial" w:cs="Arial"/>
          <w:b/>
          <w:bCs/>
          <w:sz w:val="22"/>
          <w:szCs w:val="22"/>
          <w:lang w:val="fi-FI"/>
        </w:rPr>
        <w:t>Mengingat</w:t>
      </w:r>
      <w:r w:rsidRPr="0069233D">
        <w:rPr>
          <w:rFonts w:ascii="Arial" w:hAnsi="Arial" w:cs="Arial"/>
          <w:b/>
          <w:bCs/>
          <w:sz w:val="22"/>
          <w:szCs w:val="22"/>
          <w:lang w:val="fi-FI"/>
        </w:rPr>
        <w:tab/>
      </w:r>
      <w:r w:rsidRPr="0069233D">
        <w:rPr>
          <w:rFonts w:ascii="Arial" w:hAnsi="Arial" w:cs="Arial"/>
          <w:sz w:val="22"/>
          <w:szCs w:val="22"/>
          <w:lang w:val="fi-FI"/>
        </w:rPr>
        <w:t>:</w:t>
      </w:r>
      <w:r w:rsidRPr="0069233D">
        <w:rPr>
          <w:rFonts w:ascii="Arial" w:hAnsi="Arial" w:cs="Arial"/>
          <w:sz w:val="22"/>
          <w:szCs w:val="22"/>
          <w:lang w:val="id-ID"/>
        </w:rPr>
        <w:tab/>
      </w:r>
      <w:r w:rsidRPr="0069233D">
        <w:rPr>
          <w:rFonts w:ascii="Arial" w:hAnsi="Arial" w:cs="Arial"/>
          <w:sz w:val="22"/>
          <w:szCs w:val="22"/>
          <w:lang w:val="fi-FI"/>
        </w:rPr>
        <w:t>1.</w:t>
      </w:r>
      <w:r w:rsidR="008C1EA4" w:rsidRPr="008C1EA4">
        <w:rPr>
          <w:rFonts w:ascii="Arial" w:hAnsi="Arial" w:cs="Arial"/>
          <w:sz w:val="22"/>
          <w:szCs w:val="22"/>
          <w:lang w:val="fi-FI"/>
        </w:rPr>
        <w:t xml:space="preserve"> </w:t>
      </w:r>
      <w:r w:rsidR="008C1EA4" w:rsidRPr="0069233D">
        <w:rPr>
          <w:rFonts w:ascii="Arial" w:hAnsi="Arial" w:cs="Arial"/>
          <w:sz w:val="22"/>
          <w:szCs w:val="22"/>
          <w:lang w:val="fi-FI"/>
        </w:rPr>
        <w:tab/>
      </w:r>
      <w:proofErr w:type="spellStart"/>
      <w:r w:rsidR="00D352E4" w:rsidRPr="0017691B">
        <w:rPr>
          <w:rFonts w:ascii="Arial" w:hAnsi="Arial" w:cs="Arial"/>
          <w:sz w:val="22"/>
          <w:szCs w:val="22"/>
        </w:rPr>
        <w:t>Undang-undang</w:t>
      </w:r>
      <w:proofErr w:type="spellEnd"/>
      <w:r w:rsidR="00D352E4" w:rsidRPr="0017691B">
        <w:rPr>
          <w:rFonts w:ascii="Arial" w:hAnsi="Arial" w:cs="Arial"/>
          <w:sz w:val="22"/>
          <w:szCs w:val="22"/>
        </w:rPr>
        <w:t xml:space="preserve"> No. 8 </w:t>
      </w:r>
      <w:proofErr w:type="spellStart"/>
      <w:r w:rsidR="00D352E4" w:rsidRPr="0017691B">
        <w:rPr>
          <w:rFonts w:ascii="Arial" w:hAnsi="Arial" w:cs="Arial"/>
          <w:sz w:val="22"/>
          <w:szCs w:val="22"/>
        </w:rPr>
        <w:t>tahun</w:t>
      </w:r>
      <w:proofErr w:type="spellEnd"/>
      <w:r w:rsidR="00D352E4" w:rsidRPr="0017691B">
        <w:rPr>
          <w:rFonts w:ascii="Arial" w:hAnsi="Arial" w:cs="Arial"/>
          <w:sz w:val="22"/>
          <w:szCs w:val="22"/>
        </w:rPr>
        <w:t xml:space="preserve"> 1995 </w:t>
      </w:r>
      <w:proofErr w:type="spellStart"/>
      <w:r w:rsidR="00D352E4" w:rsidRPr="0017691B">
        <w:rPr>
          <w:rFonts w:ascii="Arial" w:hAnsi="Arial" w:cs="Arial"/>
          <w:sz w:val="22"/>
          <w:szCs w:val="22"/>
        </w:rPr>
        <w:t>tentang</w:t>
      </w:r>
      <w:proofErr w:type="spellEnd"/>
      <w:r w:rsidR="00D352E4" w:rsidRPr="0017691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352E4" w:rsidRPr="0017691B">
        <w:rPr>
          <w:rFonts w:ascii="Arial" w:hAnsi="Arial" w:cs="Arial"/>
          <w:sz w:val="22"/>
          <w:szCs w:val="22"/>
        </w:rPr>
        <w:t>Pasar</w:t>
      </w:r>
      <w:proofErr w:type="spellEnd"/>
      <w:r w:rsidR="00D352E4" w:rsidRPr="0017691B">
        <w:rPr>
          <w:rFonts w:ascii="Arial" w:hAnsi="Arial" w:cs="Arial"/>
          <w:sz w:val="22"/>
          <w:szCs w:val="22"/>
        </w:rPr>
        <w:t xml:space="preserve"> Modal;</w:t>
      </w:r>
    </w:p>
    <w:p w:rsidR="00D352E4" w:rsidRPr="00403BD4" w:rsidRDefault="00D352E4" w:rsidP="00D352E4">
      <w:pPr>
        <w:numPr>
          <w:ilvl w:val="0"/>
          <w:numId w:val="13"/>
        </w:numPr>
        <w:spacing w:after="200"/>
        <w:ind w:left="2268" w:hanging="283"/>
        <w:jc w:val="both"/>
        <w:rPr>
          <w:rFonts w:ascii="Arial" w:hAnsi="Arial" w:cs="Arial"/>
          <w:sz w:val="22"/>
          <w:szCs w:val="22"/>
        </w:rPr>
      </w:pPr>
      <w:proofErr w:type="spellStart"/>
      <w:r w:rsidRPr="00403BD4">
        <w:rPr>
          <w:rFonts w:ascii="Arial" w:hAnsi="Arial" w:cs="Arial"/>
          <w:sz w:val="22"/>
          <w:szCs w:val="22"/>
        </w:rPr>
        <w:t>Undang-undang</w:t>
      </w:r>
      <w:proofErr w:type="spellEnd"/>
      <w:r w:rsidRPr="00403BD4">
        <w:rPr>
          <w:rFonts w:ascii="Arial" w:hAnsi="Arial" w:cs="Arial"/>
          <w:sz w:val="22"/>
          <w:szCs w:val="22"/>
        </w:rPr>
        <w:t xml:space="preserve"> No. 40 </w:t>
      </w:r>
      <w:proofErr w:type="spellStart"/>
      <w:r w:rsidRPr="00403BD4">
        <w:rPr>
          <w:rFonts w:ascii="Arial" w:hAnsi="Arial" w:cs="Arial"/>
          <w:sz w:val="22"/>
          <w:szCs w:val="22"/>
        </w:rPr>
        <w:t>tahun</w:t>
      </w:r>
      <w:proofErr w:type="spellEnd"/>
      <w:r w:rsidRPr="00403BD4">
        <w:rPr>
          <w:rFonts w:ascii="Arial" w:hAnsi="Arial" w:cs="Arial"/>
          <w:sz w:val="22"/>
          <w:szCs w:val="22"/>
        </w:rPr>
        <w:t xml:space="preserve"> 2007 </w:t>
      </w:r>
      <w:proofErr w:type="spellStart"/>
      <w:r w:rsidRPr="00403BD4">
        <w:rPr>
          <w:rFonts w:ascii="Arial" w:hAnsi="Arial" w:cs="Arial"/>
          <w:sz w:val="22"/>
          <w:szCs w:val="22"/>
        </w:rPr>
        <w:t>tentang</w:t>
      </w:r>
      <w:proofErr w:type="spellEnd"/>
      <w:r w:rsidRPr="00403BD4">
        <w:rPr>
          <w:rFonts w:ascii="Arial" w:hAnsi="Arial" w:cs="Arial"/>
          <w:sz w:val="22"/>
          <w:szCs w:val="22"/>
        </w:rPr>
        <w:t xml:space="preserve"> Perseroan </w:t>
      </w:r>
      <w:proofErr w:type="spellStart"/>
      <w:r w:rsidRPr="00403BD4">
        <w:rPr>
          <w:rFonts w:ascii="Arial" w:hAnsi="Arial" w:cs="Arial"/>
          <w:sz w:val="22"/>
          <w:szCs w:val="22"/>
        </w:rPr>
        <w:t>Terbatas</w:t>
      </w:r>
      <w:proofErr w:type="spellEnd"/>
      <w:r w:rsidRPr="00403BD4">
        <w:rPr>
          <w:rFonts w:ascii="Arial" w:hAnsi="Arial" w:cs="Arial"/>
          <w:sz w:val="22"/>
          <w:szCs w:val="22"/>
        </w:rPr>
        <w:t>;</w:t>
      </w:r>
    </w:p>
    <w:p w:rsidR="00111BC7" w:rsidRPr="00C45F92" w:rsidRDefault="00111BC7" w:rsidP="00111BC7">
      <w:pPr>
        <w:numPr>
          <w:ilvl w:val="0"/>
          <w:numId w:val="13"/>
        </w:numPr>
        <w:spacing w:after="200"/>
        <w:ind w:left="2268" w:hanging="283"/>
        <w:jc w:val="both"/>
        <w:rPr>
          <w:rFonts w:ascii="Arial" w:hAnsi="Arial" w:cs="Arial"/>
          <w:sz w:val="22"/>
          <w:szCs w:val="22"/>
        </w:rPr>
      </w:pPr>
      <w:proofErr w:type="spellStart"/>
      <w:r w:rsidRPr="0096150E">
        <w:rPr>
          <w:rFonts w:ascii="Arial" w:hAnsi="Arial" w:cs="Arial"/>
          <w:sz w:val="22"/>
          <w:szCs w:val="22"/>
        </w:rPr>
        <w:t>Akta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Pendirian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PT Tambang </w:t>
      </w:r>
      <w:proofErr w:type="spellStart"/>
      <w:r w:rsidRPr="0096150E">
        <w:rPr>
          <w:rFonts w:ascii="Arial" w:hAnsi="Arial" w:cs="Arial"/>
          <w:sz w:val="22"/>
          <w:szCs w:val="22"/>
        </w:rPr>
        <w:t>Timah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96150E">
        <w:rPr>
          <w:rFonts w:ascii="Arial" w:hAnsi="Arial" w:cs="Arial"/>
          <w:sz w:val="22"/>
          <w:szCs w:val="22"/>
        </w:rPr>
        <w:t>Persero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) No. 1 </w:t>
      </w:r>
      <w:proofErr w:type="spellStart"/>
      <w:r w:rsidRPr="0096150E">
        <w:rPr>
          <w:rFonts w:ascii="Arial" w:hAnsi="Arial" w:cs="Arial"/>
          <w:sz w:val="22"/>
          <w:szCs w:val="22"/>
        </w:rPr>
        <w:t>tanggal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2 </w:t>
      </w:r>
      <w:proofErr w:type="spellStart"/>
      <w:r w:rsidRPr="0096150E">
        <w:rPr>
          <w:rFonts w:ascii="Arial" w:hAnsi="Arial" w:cs="Arial"/>
          <w:sz w:val="22"/>
          <w:szCs w:val="22"/>
        </w:rPr>
        <w:t>Agustus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1976 </w:t>
      </w:r>
      <w:proofErr w:type="spellStart"/>
      <w:r w:rsidRPr="0096150E">
        <w:rPr>
          <w:rFonts w:ascii="Arial" w:hAnsi="Arial" w:cs="Arial"/>
          <w:sz w:val="22"/>
          <w:szCs w:val="22"/>
        </w:rPr>
        <w:t>dibuat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di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hadapan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Imas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Fatimah, S.H., </w:t>
      </w:r>
      <w:proofErr w:type="spellStart"/>
      <w:r w:rsidRPr="0096150E">
        <w:rPr>
          <w:rFonts w:ascii="Arial" w:hAnsi="Arial" w:cs="Arial"/>
          <w:sz w:val="22"/>
          <w:szCs w:val="22"/>
        </w:rPr>
        <w:t>Notaris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di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Jakarta yang </w:t>
      </w:r>
      <w:proofErr w:type="spellStart"/>
      <w:r w:rsidRPr="0096150E">
        <w:rPr>
          <w:rFonts w:ascii="Arial" w:hAnsi="Arial" w:cs="Arial"/>
          <w:sz w:val="22"/>
          <w:szCs w:val="22"/>
        </w:rPr>
        <w:t>telah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mendapat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pengesahan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dari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Menteri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Kehakiman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Republik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Indonesia </w:t>
      </w:r>
      <w:proofErr w:type="spellStart"/>
      <w:r w:rsidRPr="0096150E">
        <w:rPr>
          <w:rFonts w:ascii="Arial" w:hAnsi="Arial" w:cs="Arial"/>
          <w:sz w:val="22"/>
          <w:szCs w:val="22"/>
        </w:rPr>
        <w:t>berdasarkan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Keputusan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No.Y.A.5/65/17 </w:t>
      </w:r>
      <w:proofErr w:type="spellStart"/>
      <w:r w:rsidRPr="0096150E">
        <w:rPr>
          <w:rFonts w:ascii="Arial" w:hAnsi="Arial" w:cs="Arial"/>
          <w:sz w:val="22"/>
          <w:szCs w:val="22"/>
        </w:rPr>
        <w:t>tanggal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5 </w:t>
      </w:r>
      <w:proofErr w:type="spellStart"/>
      <w:r w:rsidRPr="0096150E">
        <w:rPr>
          <w:rFonts w:ascii="Arial" w:hAnsi="Arial" w:cs="Arial"/>
          <w:sz w:val="22"/>
          <w:szCs w:val="22"/>
        </w:rPr>
        <w:t>Februari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1977 yang </w:t>
      </w:r>
      <w:proofErr w:type="spellStart"/>
      <w:r w:rsidRPr="0096150E">
        <w:rPr>
          <w:rFonts w:ascii="Arial" w:hAnsi="Arial" w:cs="Arial"/>
          <w:sz w:val="22"/>
          <w:szCs w:val="22"/>
        </w:rPr>
        <w:t>telah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beberapa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kali </w:t>
      </w:r>
      <w:proofErr w:type="spellStart"/>
      <w:r w:rsidRPr="0096150E">
        <w:rPr>
          <w:rFonts w:ascii="Arial" w:hAnsi="Arial" w:cs="Arial"/>
          <w:sz w:val="22"/>
          <w:szCs w:val="22"/>
        </w:rPr>
        <w:t>diubah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dan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terakhir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dengan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Akta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Pernyataan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Keputusan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Rapat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Umum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Pemegang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Saham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Tahunan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PT TIMAH </w:t>
      </w:r>
      <w:proofErr w:type="spellStart"/>
      <w:r w:rsidRPr="0096150E">
        <w:rPr>
          <w:rFonts w:ascii="Arial" w:hAnsi="Arial" w:cs="Arial"/>
          <w:sz w:val="22"/>
          <w:szCs w:val="22"/>
        </w:rPr>
        <w:t>Tbk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No.1 </w:t>
      </w:r>
      <w:proofErr w:type="spellStart"/>
      <w:r w:rsidRPr="0096150E">
        <w:rPr>
          <w:rFonts w:ascii="Arial" w:hAnsi="Arial" w:cs="Arial"/>
          <w:sz w:val="22"/>
          <w:szCs w:val="22"/>
        </w:rPr>
        <w:t>tanggal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01 </w:t>
      </w:r>
      <w:proofErr w:type="spellStart"/>
      <w:r w:rsidRPr="0096150E">
        <w:rPr>
          <w:rFonts w:ascii="Arial" w:hAnsi="Arial" w:cs="Arial"/>
          <w:sz w:val="22"/>
          <w:szCs w:val="22"/>
        </w:rPr>
        <w:t>Juli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2020 yang </w:t>
      </w:r>
      <w:proofErr w:type="spellStart"/>
      <w:r w:rsidRPr="0096150E">
        <w:rPr>
          <w:rFonts w:ascii="Arial" w:hAnsi="Arial" w:cs="Arial"/>
          <w:sz w:val="22"/>
          <w:szCs w:val="22"/>
        </w:rPr>
        <w:t>dibuat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oleh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Rini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Yulianti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, S.H., </w:t>
      </w:r>
      <w:proofErr w:type="spellStart"/>
      <w:r w:rsidRPr="0096150E">
        <w:rPr>
          <w:rFonts w:ascii="Arial" w:hAnsi="Arial" w:cs="Arial"/>
          <w:sz w:val="22"/>
          <w:szCs w:val="22"/>
        </w:rPr>
        <w:t>Notaris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di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Jakarta </w:t>
      </w:r>
      <w:proofErr w:type="spellStart"/>
      <w:r w:rsidRPr="0096150E">
        <w:rPr>
          <w:rFonts w:ascii="Arial" w:hAnsi="Arial" w:cs="Arial"/>
          <w:sz w:val="22"/>
          <w:szCs w:val="22"/>
        </w:rPr>
        <w:t>Timur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, yang </w:t>
      </w:r>
      <w:proofErr w:type="spellStart"/>
      <w:r w:rsidRPr="0096150E">
        <w:rPr>
          <w:rFonts w:ascii="Arial" w:hAnsi="Arial" w:cs="Arial"/>
          <w:sz w:val="22"/>
          <w:szCs w:val="22"/>
        </w:rPr>
        <w:t>telah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memperoleh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persetujuan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dari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Menteri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Hukum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dan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Hak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Asasi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Manusia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Republik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Indonesia </w:t>
      </w:r>
      <w:proofErr w:type="spellStart"/>
      <w:r w:rsidRPr="0096150E">
        <w:rPr>
          <w:rFonts w:ascii="Arial" w:hAnsi="Arial" w:cs="Arial"/>
          <w:sz w:val="22"/>
          <w:szCs w:val="22"/>
        </w:rPr>
        <w:t>berdasarkan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150E">
        <w:rPr>
          <w:rFonts w:ascii="Arial" w:hAnsi="Arial" w:cs="Arial"/>
          <w:sz w:val="22"/>
          <w:szCs w:val="22"/>
        </w:rPr>
        <w:t>Keputusan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No.AHU-0045199.AH.01.02.TAHUN 2020 </w:t>
      </w:r>
      <w:proofErr w:type="spellStart"/>
      <w:r w:rsidRPr="0096150E">
        <w:rPr>
          <w:rFonts w:ascii="Arial" w:hAnsi="Arial" w:cs="Arial"/>
          <w:sz w:val="22"/>
          <w:szCs w:val="22"/>
        </w:rPr>
        <w:t>tanggal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03 </w:t>
      </w:r>
      <w:proofErr w:type="spellStart"/>
      <w:r w:rsidRPr="0096150E">
        <w:rPr>
          <w:rFonts w:ascii="Arial" w:hAnsi="Arial" w:cs="Arial"/>
          <w:sz w:val="22"/>
          <w:szCs w:val="22"/>
        </w:rPr>
        <w:t>Juli</w:t>
      </w:r>
      <w:proofErr w:type="spellEnd"/>
      <w:r w:rsidRPr="0096150E">
        <w:rPr>
          <w:rFonts w:ascii="Arial" w:hAnsi="Arial" w:cs="Arial"/>
          <w:sz w:val="22"/>
          <w:szCs w:val="22"/>
        </w:rPr>
        <w:t xml:space="preserve"> 2020</w:t>
      </w:r>
      <w:r w:rsidRPr="0086571D">
        <w:rPr>
          <w:rFonts w:ascii="Arial" w:hAnsi="Arial" w:cs="Arial"/>
          <w:sz w:val="22"/>
          <w:szCs w:val="22"/>
        </w:rPr>
        <w:t>;</w:t>
      </w:r>
    </w:p>
    <w:p w:rsidR="00731C7E" w:rsidRPr="00D352E4" w:rsidRDefault="00111BC7" w:rsidP="00111BC7">
      <w:pPr>
        <w:numPr>
          <w:ilvl w:val="0"/>
          <w:numId w:val="13"/>
        </w:numPr>
        <w:spacing w:after="200"/>
        <w:ind w:left="2268" w:hanging="283"/>
        <w:jc w:val="both"/>
        <w:rPr>
          <w:rFonts w:ascii="Arial" w:hAnsi="Arial" w:cs="Arial"/>
          <w:sz w:val="22"/>
          <w:szCs w:val="22"/>
        </w:rPr>
      </w:pPr>
      <w:proofErr w:type="spellStart"/>
      <w:r w:rsidRPr="000F36EC">
        <w:rPr>
          <w:rFonts w:ascii="Arial" w:hAnsi="Arial" w:cs="Arial"/>
          <w:sz w:val="22"/>
          <w:szCs w:val="22"/>
        </w:rPr>
        <w:t>Akta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Pernyataan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Keputusan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Rapat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Umum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Pemegang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Saham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Tahunan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No.51 </w:t>
      </w:r>
      <w:proofErr w:type="spellStart"/>
      <w:r w:rsidRPr="000F36EC">
        <w:rPr>
          <w:rFonts w:ascii="Arial" w:hAnsi="Arial" w:cs="Arial"/>
          <w:sz w:val="22"/>
          <w:szCs w:val="22"/>
        </w:rPr>
        <w:t>tanggal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30 </w:t>
      </w:r>
      <w:proofErr w:type="spellStart"/>
      <w:r w:rsidRPr="000F36EC">
        <w:rPr>
          <w:rFonts w:ascii="Arial" w:hAnsi="Arial" w:cs="Arial"/>
          <w:sz w:val="22"/>
          <w:szCs w:val="22"/>
        </w:rPr>
        <w:t>Juni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2020 yang </w:t>
      </w:r>
      <w:proofErr w:type="spellStart"/>
      <w:r w:rsidRPr="000F36EC">
        <w:rPr>
          <w:rFonts w:ascii="Arial" w:hAnsi="Arial" w:cs="Arial"/>
          <w:sz w:val="22"/>
          <w:szCs w:val="22"/>
        </w:rPr>
        <w:t>dibuat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oleh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Rini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Yulianti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, S.H., </w:t>
      </w:r>
      <w:proofErr w:type="spellStart"/>
      <w:r w:rsidRPr="000F36EC">
        <w:rPr>
          <w:rFonts w:ascii="Arial" w:hAnsi="Arial" w:cs="Arial"/>
          <w:sz w:val="22"/>
          <w:szCs w:val="22"/>
        </w:rPr>
        <w:t>Notaris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di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Jakarta </w:t>
      </w:r>
      <w:proofErr w:type="spellStart"/>
      <w:r w:rsidRPr="000F36EC">
        <w:rPr>
          <w:rFonts w:ascii="Arial" w:hAnsi="Arial" w:cs="Arial"/>
          <w:sz w:val="22"/>
          <w:szCs w:val="22"/>
        </w:rPr>
        <w:t>Timur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, yang </w:t>
      </w:r>
      <w:proofErr w:type="spellStart"/>
      <w:r w:rsidRPr="000F36EC">
        <w:rPr>
          <w:rFonts w:ascii="Arial" w:hAnsi="Arial" w:cs="Arial"/>
          <w:sz w:val="22"/>
          <w:szCs w:val="22"/>
        </w:rPr>
        <w:t>telah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diterima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dan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dicatat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dalam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Sistem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Administrasi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Badan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Hukum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sesuai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surat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Penerimaan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Pemberitahuan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36EC">
        <w:rPr>
          <w:rFonts w:ascii="Arial" w:hAnsi="Arial" w:cs="Arial"/>
          <w:sz w:val="22"/>
          <w:szCs w:val="22"/>
        </w:rPr>
        <w:t>Perubahan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Data Perseroan PT TIMAH </w:t>
      </w:r>
      <w:proofErr w:type="spellStart"/>
      <w:r w:rsidRPr="000F36EC">
        <w:rPr>
          <w:rFonts w:ascii="Arial" w:hAnsi="Arial" w:cs="Arial"/>
          <w:sz w:val="22"/>
          <w:szCs w:val="22"/>
        </w:rPr>
        <w:t>Tbk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No.AHU-AH.01.03-0269856 </w:t>
      </w:r>
      <w:proofErr w:type="spellStart"/>
      <w:r w:rsidRPr="000F36EC">
        <w:rPr>
          <w:rFonts w:ascii="Arial" w:hAnsi="Arial" w:cs="Arial"/>
          <w:sz w:val="22"/>
          <w:szCs w:val="22"/>
        </w:rPr>
        <w:t>tanggal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01 </w:t>
      </w:r>
      <w:proofErr w:type="spellStart"/>
      <w:r w:rsidRPr="000F36EC">
        <w:rPr>
          <w:rFonts w:ascii="Arial" w:hAnsi="Arial" w:cs="Arial"/>
          <w:sz w:val="22"/>
          <w:szCs w:val="22"/>
        </w:rPr>
        <w:t>Juli</w:t>
      </w:r>
      <w:proofErr w:type="spellEnd"/>
      <w:r w:rsidRPr="000F36EC">
        <w:rPr>
          <w:rFonts w:ascii="Arial" w:hAnsi="Arial" w:cs="Arial"/>
          <w:sz w:val="22"/>
          <w:szCs w:val="22"/>
        </w:rPr>
        <w:t xml:space="preserve"> 2020</w:t>
      </w:r>
      <w:r w:rsidRPr="00C45F92">
        <w:rPr>
          <w:rFonts w:ascii="Arial" w:hAnsi="Arial" w:cs="Arial"/>
          <w:sz w:val="22"/>
          <w:szCs w:val="22"/>
        </w:rPr>
        <w:t>.</w:t>
      </w:r>
    </w:p>
    <w:p w:rsidR="00D352E4" w:rsidRPr="00111BC7" w:rsidRDefault="00D352E4">
      <w:pPr>
        <w:suppressAutoHyphens w:val="0"/>
        <w:rPr>
          <w:rFonts w:ascii="Arial" w:hAnsi="Arial" w:cs="Arial"/>
          <w:b/>
          <w:sz w:val="10"/>
          <w:szCs w:val="10"/>
          <w:lang w:val="id-ID"/>
        </w:rPr>
      </w:pPr>
    </w:p>
    <w:p w:rsidR="00111BC7" w:rsidRDefault="00D352E4" w:rsidP="00111BC7">
      <w:pPr>
        <w:tabs>
          <w:tab w:val="left" w:pos="1701"/>
          <w:tab w:val="left" w:pos="1985"/>
        </w:tabs>
        <w:spacing w:after="200"/>
        <w:ind w:left="2268" w:hanging="2268"/>
        <w:jc w:val="both"/>
        <w:rPr>
          <w:rFonts w:ascii="Arial" w:hAnsi="Arial" w:cs="Arial"/>
          <w:sz w:val="22"/>
          <w:szCs w:val="22"/>
        </w:rPr>
      </w:pPr>
      <w:proofErr w:type="spellStart"/>
      <w:r w:rsidRPr="008619C9">
        <w:rPr>
          <w:rFonts w:ascii="Arial" w:hAnsi="Arial" w:cs="Arial"/>
          <w:b/>
          <w:sz w:val="22"/>
          <w:szCs w:val="22"/>
        </w:rPr>
        <w:t>Mengingat</w:t>
      </w:r>
      <w:proofErr w:type="spellEnd"/>
      <w:r w:rsidRPr="008619C9">
        <w:rPr>
          <w:rFonts w:ascii="Arial" w:hAnsi="Arial" w:cs="Arial"/>
          <w:b/>
          <w:sz w:val="22"/>
          <w:szCs w:val="22"/>
        </w:rPr>
        <w:t xml:space="preserve"> Pula</w:t>
      </w:r>
      <w:r w:rsidRPr="008619C9">
        <w:rPr>
          <w:rFonts w:ascii="Arial" w:hAnsi="Arial" w:cs="Arial"/>
          <w:sz w:val="22"/>
          <w:szCs w:val="22"/>
        </w:rPr>
        <w:tab/>
        <w:t>:</w:t>
      </w:r>
      <w:r w:rsidRPr="008619C9">
        <w:rPr>
          <w:rFonts w:ascii="Arial" w:hAnsi="Arial" w:cs="Arial"/>
          <w:sz w:val="22"/>
          <w:szCs w:val="22"/>
          <w:lang w:val="id-ID"/>
        </w:rPr>
        <w:tab/>
      </w: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proofErr w:type="spellStart"/>
      <w:r w:rsidRPr="008619C9">
        <w:rPr>
          <w:rFonts w:ascii="Arial" w:hAnsi="Arial" w:cs="Arial"/>
          <w:sz w:val="22"/>
          <w:szCs w:val="22"/>
        </w:rPr>
        <w:t>Surat</w:t>
      </w:r>
      <w:proofErr w:type="spellEnd"/>
      <w:r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619C9">
        <w:rPr>
          <w:rFonts w:ascii="Arial" w:hAnsi="Arial" w:cs="Arial"/>
          <w:sz w:val="22"/>
          <w:szCs w:val="22"/>
        </w:rPr>
        <w:t>Keputusan</w:t>
      </w:r>
      <w:proofErr w:type="spellEnd"/>
      <w:r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619C9">
        <w:rPr>
          <w:rFonts w:ascii="Arial" w:hAnsi="Arial" w:cs="Arial"/>
          <w:sz w:val="22"/>
          <w:szCs w:val="22"/>
        </w:rPr>
        <w:t>Direksi</w:t>
      </w:r>
      <w:proofErr w:type="spellEnd"/>
      <w:r w:rsidRPr="008619C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PT TIMAH </w:t>
      </w:r>
      <w:proofErr w:type="spellStart"/>
      <w:r>
        <w:rPr>
          <w:rFonts w:ascii="Arial" w:hAnsi="Arial" w:cs="Arial"/>
          <w:sz w:val="22"/>
          <w:szCs w:val="22"/>
        </w:rPr>
        <w:t>Tbk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8619C9">
        <w:rPr>
          <w:rFonts w:ascii="Arial" w:hAnsi="Arial" w:cs="Arial"/>
          <w:sz w:val="22"/>
          <w:szCs w:val="22"/>
        </w:rPr>
        <w:t xml:space="preserve">No. </w:t>
      </w:r>
      <w:r>
        <w:rPr>
          <w:rFonts w:ascii="Arial" w:hAnsi="Arial" w:cs="Arial"/>
          <w:sz w:val="22"/>
          <w:szCs w:val="22"/>
          <w:lang w:val="id-ID"/>
        </w:rPr>
        <w:t>0221</w:t>
      </w:r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Tbk</w:t>
      </w:r>
      <w:proofErr w:type="spellEnd"/>
      <w:r>
        <w:rPr>
          <w:rFonts w:ascii="Arial" w:hAnsi="Arial" w:cs="Arial"/>
          <w:sz w:val="22"/>
          <w:szCs w:val="22"/>
        </w:rPr>
        <w:t>/SK-0000/</w:t>
      </w:r>
      <w:r>
        <w:rPr>
          <w:rFonts w:ascii="Arial" w:hAnsi="Arial" w:cs="Arial"/>
          <w:sz w:val="22"/>
          <w:szCs w:val="22"/>
          <w:lang w:val="id-ID"/>
        </w:rPr>
        <w:t>2020</w:t>
      </w:r>
      <w:r>
        <w:rPr>
          <w:rFonts w:ascii="Arial" w:hAnsi="Arial" w:cs="Arial"/>
          <w:sz w:val="22"/>
          <w:szCs w:val="22"/>
        </w:rPr>
        <w:t>-S</w:t>
      </w:r>
      <w:r>
        <w:rPr>
          <w:rFonts w:ascii="Arial" w:hAnsi="Arial" w:cs="Arial"/>
          <w:sz w:val="22"/>
          <w:szCs w:val="22"/>
          <w:lang w:val="id-ID"/>
        </w:rPr>
        <w:t>11.2,</w:t>
      </w:r>
      <w:r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619C9">
        <w:rPr>
          <w:rFonts w:ascii="Arial" w:hAnsi="Arial" w:cs="Arial"/>
          <w:sz w:val="22"/>
          <w:szCs w:val="22"/>
        </w:rPr>
        <w:t>tanggal</w:t>
      </w:r>
      <w:proofErr w:type="spellEnd"/>
      <w:r w:rsidRPr="008619C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id-ID"/>
        </w:rPr>
        <w:t>07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id-ID"/>
        </w:rPr>
        <w:t>Februari</w:t>
      </w:r>
      <w:r>
        <w:rPr>
          <w:rFonts w:ascii="Arial" w:hAnsi="Arial" w:cs="Arial"/>
          <w:sz w:val="22"/>
          <w:szCs w:val="22"/>
        </w:rPr>
        <w:t xml:space="preserve"> 20</w:t>
      </w:r>
      <w:r>
        <w:rPr>
          <w:rFonts w:ascii="Arial" w:hAnsi="Arial" w:cs="Arial"/>
          <w:sz w:val="22"/>
          <w:szCs w:val="22"/>
          <w:lang w:val="id-ID"/>
        </w:rPr>
        <w:t>20, tentang Penetapan Kembali Ketentuan Penerimaan Tenaga Kerja, Pengangkatan, Penempatan, Kenaikan Jabatan, Jenjang Jabatan, Golongan Karyawan PT TIMAH Tbk</w:t>
      </w:r>
      <w:r w:rsidRPr="008619C9">
        <w:rPr>
          <w:rFonts w:ascii="Arial" w:hAnsi="Arial" w:cs="Arial"/>
          <w:sz w:val="22"/>
          <w:szCs w:val="22"/>
        </w:rPr>
        <w:t>;</w:t>
      </w:r>
    </w:p>
    <w:p w:rsidR="00111BC7" w:rsidRDefault="00111BC7">
      <w:p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111BC7" w:rsidRPr="00111BC7" w:rsidRDefault="00111BC7" w:rsidP="00111BC7">
      <w:pPr>
        <w:tabs>
          <w:tab w:val="left" w:pos="1701"/>
          <w:tab w:val="left" w:pos="1985"/>
        </w:tabs>
        <w:spacing w:after="200"/>
        <w:ind w:left="2268" w:hanging="2268"/>
        <w:jc w:val="both"/>
        <w:rPr>
          <w:rFonts w:ascii="Arial" w:hAnsi="Arial" w:cs="Arial"/>
          <w:sz w:val="22"/>
          <w:szCs w:val="22"/>
          <w:lang w:val="id-ID"/>
        </w:rPr>
      </w:pPr>
    </w:p>
    <w:p w:rsidR="00D352E4" w:rsidRDefault="00D352E4" w:rsidP="00D352E4">
      <w:pPr>
        <w:numPr>
          <w:ilvl w:val="0"/>
          <w:numId w:val="15"/>
        </w:numPr>
        <w:tabs>
          <w:tab w:val="left" w:pos="1701"/>
          <w:tab w:val="left" w:pos="1985"/>
        </w:tabs>
        <w:spacing w:after="200"/>
        <w:ind w:left="2268" w:hanging="283"/>
        <w:jc w:val="both"/>
        <w:rPr>
          <w:rFonts w:ascii="Arial" w:hAnsi="Arial" w:cs="Arial"/>
          <w:sz w:val="22"/>
          <w:szCs w:val="22"/>
          <w:lang w:val="id-ID"/>
        </w:rPr>
      </w:pPr>
      <w:proofErr w:type="spellStart"/>
      <w:r>
        <w:rPr>
          <w:rFonts w:ascii="Arial" w:hAnsi="Arial" w:cs="Arial"/>
          <w:sz w:val="22"/>
          <w:szCs w:val="22"/>
        </w:rPr>
        <w:t>Surat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Keputusan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Direksi</w:t>
      </w:r>
      <w:proofErr w:type="spellEnd"/>
      <w:r>
        <w:rPr>
          <w:rFonts w:ascii="Arial" w:hAnsi="Arial" w:cs="Arial"/>
          <w:sz w:val="22"/>
          <w:szCs w:val="22"/>
        </w:rPr>
        <w:t xml:space="preserve"> PT TIMAH (</w:t>
      </w:r>
      <w:proofErr w:type="spellStart"/>
      <w:r>
        <w:rPr>
          <w:rFonts w:ascii="Arial" w:hAnsi="Arial" w:cs="Arial"/>
          <w:sz w:val="22"/>
          <w:szCs w:val="22"/>
        </w:rPr>
        <w:t>Persero</w:t>
      </w:r>
      <w:proofErr w:type="spellEnd"/>
      <w:r>
        <w:rPr>
          <w:rFonts w:ascii="Arial" w:hAnsi="Arial" w:cs="Arial"/>
          <w:sz w:val="22"/>
          <w:szCs w:val="22"/>
        </w:rPr>
        <w:t xml:space="preserve">) </w:t>
      </w:r>
      <w:proofErr w:type="spellStart"/>
      <w:r>
        <w:rPr>
          <w:rFonts w:ascii="Arial" w:hAnsi="Arial" w:cs="Arial"/>
          <w:sz w:val="22"/>
          <w:szCs w:val="22"/>
        </w:rPr>
        <w:t>Tbk</w:t>
      </w:r>
      <w:proofErr w:type="spellEnd"/>
      <w:r>
        <w:rPr>
          <w:rFonts w:ascii="Arial" w:hAnsi="Arial" w:cs="Arial"/>
          <w:sz w:val="22"/>
          <w:szCs w:val="22"/>
        </w:rPr>
        <w:t xml:space="preserve"> No. </w:t>
      </w:r>
      <w:r>
        <w:rPr>
          <w:rFonts w:ascii="Arial" w:hAnsi="Arial" w:cs="Arial"/>
          <w:sz w:val="22"/>
          <w:szCs w:val="22"/>
          <w:lang w:val="id-ID"/>
        </w:rPr>
        <w:t>775</w:t>
      </w:r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Tbk</w:t>
      </w:r>
      <w:proofErr w:type="spellEnd"/>
      <w:r>
        <w:rPr>
          <w:rFonts w:ascii="Arial" w:hAnsi="Arial" w:cs="Arial"/>
          <w:sz w:val="22"/>
          <w:szCs w:val="22"/>
        </w:rPr>
        <w:t>/SK-</w:t>
      </w:r>
      <w:r>
        <w:rPr>
          <w:rFonts w:ascii="Arial" w:hAnsi="Arial" w:cs="Arial"/>
          <w:sz w:val="22"/>
          <w:szCs w:val="22"/>
          <w:lang w:val="id-ID"/>
        </w:rPr>
        <w:t>04</w:t>
      </w:r>
      <w:r>
        <w:rPr>
          <w:rFonts w:ascii="Arial" w:hAnsi="Arial" w:cs="Arial"/>
          <w:sz w:val="22"/>
          <w:szCs w:val="22"/>
        </w:rPr>
        <w:t>00/</w:t>
      </w:r>
      <w:r>
        <w:rPr>
          <w:rFonts w:ascii="Arial" w:hAnsi="Arial" w:cs="Arial"/>
          <w:sz w:val="22"/>
          <w:szCs w:val="22"/>
          <w:lang w:val="id-ID"/>
        </w:rPr>
        <w:t>16</w:t>
      </w:r>
      <w:r>
        <w:rPr>
          <w:rFonts w:ascii="Arial" w:hAnsi="Arial" w:cs="Arial"/>
          <w:sz w:val="22"/>
          <w:szCs w:val="22"/>
        </w:rPr>
        <w:t>-S</w:t>
      </w:r>
      <w:r>
        <w:rPr>
          <w:rFonts w:ascii="Arial" w:hAnsi="Arial" w:cs="Arial"/>
          <w:sz w:val="22"/>
          <w:szCs w:val="22"/>
          <w:lang w:val="id-ID"/>
        </w:rPr>
        <w:t>11.2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tanggal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id-ID"/>
        </w:rPr>
        <w:t>18 Mei</w:t>
      </w:r>
      <w:r>
        <w:rPr>
          <w:rFonts w:ascii="Arial" w:hAnsi="Arial" w:cs="Arial"/>
          <w:sz w:val="22"/>
          <w:szCs w:val="22"/>
        </w:rPr>
        <w:t xml:space="preserve"> 201</w:t>
      </w:r>
      <w:r>
        <w:rPr>
          <w:rFonts w:ascii="Arial" w:hAnsi="Arial" w:cs="Arial"/>
          <w:sz w:val="22"/>
          <w:szCs w:val="22"/>
          <w:lang w:val="id-ID"/>
        </w:rPr>
        <w:t>6, tentang Perubahan dan Penetapan Kembali Pangkat / Golongan Bagi Calon Karyawan serta Tata Nama (Nomenklatur) Jabatan Karyawan PT TIMAH (Persero) Tbk</w:t>
      </w:r>
      <w:r>
        <w:rPr>
          <w:rFonts w:ascii="Arial" w:hAnsi="Arial" w:cs="Arial"/>
          <w:sz w:val="22"/>
          <w:szCs w:val="22"/>
        </w:rPr>
        <w:t>;</w:t>
      </w:r>
    </w:p>
    <w:p w:rsidR="00D352E4" w:rsidRPr="00C45F92" w:rsidRDefault="00D352E4" w:rsidP="00D352E4">
      <w:pPr>
        <w:numPr>
          <w:ilvl w:val="0"/>
          <w:numId w:val="15"/>
        </w:numPr>
        <w:tabs>
          <w:tab w:val="left" w:pos="1701"/>
          <w:tab w:val="left" w:pos="1985"/>
        </w:tabs>
        <w:spacing w:after="200"/>
        <w:ind w:left="2268" w:hanging="283"/>
        <w:jc w:val="both"/>
        <w:rPr>
          <w:rFonts w:ascii="Arial" w:hAnsi="Arial" w:cs="Arial"/>
          <w:sz w:val="22"/>
          <w:szCs w:val="22"/>
          <w:lang w:val="id-ID"/>
        </w:rPr>
      </w:pPr>
      <w:proofErr w:type="spellStart"/>
      <w:r w:rsidRPr="00B76703">
        <w:rPr>
          <w:rFonts w:ascii="Arial" w:hAnsi="Arial" w:cs="Arial"/>
          <w:sz w:val="22"/>
          <w:szCs w:val="22"/>
        </w:rPr>
        <w:t>Surat</w:t>
      </w:r>
      <w:proofErr w:type="spellEnd"/>
      <w:r w:rsidRPr="00B7670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6703">
        <w:rPr>
          <w:rFonts w:ascii="Arial" w:hAnsi="Arial" w:cs="Arial"/>
          <w:sz w:val="22"/>
          <w:szCs w:val="22"/>
        </w:rPr>
        <w:t>Keputusan</w:t>
      </w:r>
      <w:proofErr w:type="spellEnd"/>
      <w:r w:rsidRPr="00B7670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6703">
        <w:rPr>
          <w:rFonts w:ascii="Arial" w:hAnsi="Arial" w:cs="Arial"/>
          <w:sz w:val="22"/>
          <w:szCs w:val="22"/>
        </w:rPr>
        <w:t>Direksi</w:t>
      </w:r>
      <w:proofErr w:type="spellEnd"/>
      <w:r w:rsidRPr="00B76703">
        <w:rPr>
          <w:rFonts w:ascii="Arial" w:hAnsi="Arial" w:cs="Arial"/>
          <w:sz w:val="22"/>
          <w:szCs w:val="22"/>
        </w:rPr>
        <w:t xml:space="preserve"> PT TIMAH (</w:t>
      </w:r>
      <w:proofErr w:type="spellStart"/>
      <w:r w:rsidRPr="00B76703">
        <w:rPr>
          <w:rFonts w:ascii="Arial" w:hAnsi="Arial" w:cs="Arial"/>
          <w:sz w:val="22"/>
          <w:szCs w:val="22"/>
        </w:rPr>
        <w:t>Persero</w:t>
      </w:r>
      <w:proofErr w:type="spellEnd"/>
      <w:r w:rsidRPr="00B76703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B76703">
        <w:rPr>
          <w:rFonts w:ascii="Arial" w:hAnsi="Arial" w:cs="Arial"/>
          <w:sz w:val="22"/>
          <w:szCs w:val="22"/>
        </w:rPr>
        <w:t>Tbk</w:t>
      </w:r>
      <w:proofErr w:type="spellEnd"/>
      <w:r w:rsidRPr="00B76703">
        <w:rPr>
          <w:rFonts w:ascii="Arial" w:hAnsi="Arial" w:cs="Arial"/>
          <w:sz w:val="22"/>
          <w:szCs w:val="22"/>
        </w:rPr>
        <w:t xml:space="preserve"> No. 15/</w:t>
      </w:r>
      <w:proofErr w:type="spellStart"/>
      <w:r w:rsidRPr="00B76703">
        <w:rPr>
          <w:rFonts w:ascii="Arial" w:hAnsi="Arial" w:cs="Arial"/>
          <w:sz w:val="22"/>
          <w:szCs w:val="22"/>
        </w:rPr>
        <w:t>Tbk</w:t>
      </w:r>
      <w:proofErr w:type="spellEnd"/>
      <w:r w:rsidRPr="00B76703">
        <w:rPr>
          <w:rFonts w:ascii="Arial" w:hAnsi="Arial" w:cs="Arial"/>
          <w:sz w:val="22"/>
          <w:szCs w:val="22"/>
        </w:rPr>
        <w:t>/SK-1000/17-S10.1</w:t>
      </w:r>
      <w:r w:rsidRPr="00B76703">
        <w:rPr>
          <w:rFonts w:ascii="Arial" w:hAnsi="Arial" w:cs="Arial"/>
          <w:sz w:val="22"/>
          <w:szCs w:val="22"/>
          <w:lang w:val="id-ID"/>
        </w:rPr>
        <w:t>,</w:t>
      </w:r>
      <w:r w:rsidRPr="00B7670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6703">
        <w:rPr>
          <w:rFonts w:ascii="Arial" w:hAnsi="Arial" w:cs="Arial"/>
          <w:sz w:val="22"/>
          <w:szCs w:val="22"/>
        </w:rPr>
        <w:t>tanggal</w:t>
      </w:r>
      <w:proofErr w:type="spellEnd"/>
      <w:r w:rsidRPr="00B76703">
        <w:rPr>
          <w:rFonts w:ascii="Arial" w:hAnsi="Arial" w:cs="Arial"/>
          <w:sz w:val="22"/>
          <w:szCs w:val="22"/>
        </w:rPr>
        <w:t xml:space="preserve"> 24 </w:t>
      </w:r>
      <w:proofErr w:type="spellStart"/>
      <w:r w:rsidRPr="00B76703">
        <w:rPr>
          <w:rFonts w:ascii="Arial" w:hAnsi="Arial" w:cs="Arial"/>
          <w:sz w:val="22"/>
          <w:szCs w:val="22"/>
        </w:rPr>
        <w:t>Januari</w:t>
      </w:r>
      <w:proofErr w:type="spellEnd"/>
      <w:r w:rsidRPr="00B76703">
        <w:rPr>
          <w:rFonts w:ascii="Arial" w:hAnsi="Arial" w:cs="Arial"/>
          <w:sz w:val="22"/>
          <w:szCs w:val="22"/>
        </w:rPr>
        <w:t xml:space="preserve"> 2017</w:t>
      </w:r>
      <w:r w:rsidRPr="00B76703">
        <w:rPr>
          <w:rFonts w:ascii="Arial" w:hAnsi="Arial" w:cs="Arial"/>
          <w:sz w:val="22"/>
          <w:szCs w:val="22"/>
          <w:lang w:val="id-ID"/>
        </w:rPr>
        <w:t>, tentang Perubahan dan Penetapan Kembali Jenjang Jabatan Karyawan PT TIMAH (Persero) Tbk</w:t>
      </w:r>
      <w:r w:rsidR="0073608B">
        <w:rPr>
          <w:rFonts w:ascii="Arial" w:hAnsi="Arial" w:cs="Arial"/>
          <w:sz w:val="22"/>
          <w:szCs w:val="22"/>
          <w:lang w:val="id-ID"/>
        </w:rPr>
        <w:t>;</w:t>
      </w:r>
    </w:p>
    <w:p w:rsidR="00E91DE3" w:rsidRPr="008619C9" w:rsidRDefault="00D352E4" w:rsidP="00B824CA">
      <w:pPr>
        <w:numPr>
          <w:ilvl w:val="0"/>
          <w:numId w:val="10"/>
        </w:numPr>
        <w:tabs>
          <w:tab w:val="left" w:pos="1701"/>
          <w:tab w:val="left" w:pos="1985"/>
        </w:tabs>
        <w:spacing w:after="100"/>
        <w:ind w:left="2268" w:hanging="283"/>
        <w:jc w:val="both"/>
        <w:rPr>
          <w:rFonts w:ascii="Arial" w:hAnsi="Arial" w:cs="Arial"/>
          <w:sz w:val="22"/>
          <w:szCs w:val="22"/>
        </w:rPr>
      </w:pPr>
      <w:proofErr w:type="spellStart"/>
      <w:r w:rsidRPr="009F6DEC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urat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Keputusan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Direksi</w:t>
      </w:r>
      <w:proofErr w:type="spellEnd"/>
      <w:r>
        <w:rPr>
          <w:rFonts w:ascii="Arial" w:hAnsi="Arial" w:cs="Arial"/>
          <w:sz w:val="22"/>
          <w:szCs w:val="22"/>
        </w:rPr>
        <w:t xml:space="preserve"> PT TIMAH</w:t>
      </w:r>
      <w:r>
        <w:rPr>
          <w:rFonts w:ascii="Arial" w:hAnsi="Arial" w:cs="Arial"/>
          <w:sz w:val="22"/>
          <w:szCs w:val="22"/>
          <w:lang w:val="id-ID"/>
        </w:rPr>
        <w:t xml:space="preserve"> </w:t>
      </w:r>
      <w:proofErr w:type="spellStart"/>
      <w:r w:rsidRPr="009F6DEC">
        <w:rPr>
          <w:rFonts w:ascii="Arial" w:hAnsi="Arial" w:cs="Arial"/>
          <w:sz w:val="22"/>
          <w:szCs w:val="22"/>
        </w:rPr>
        <w:t>Tbk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9F6DEC">
        <w:rPr>
          <w:rFonts w:ascii="Arial" w:hAnsi="Arial" w:cs="Arial"/>
          <w:sz w:val="22"/>
          <w:szCs w:val="22"/>
        </w:rPr>
        <w:t>No.</w:t>
      </w:r>
      <w:r w:rsidR="00B824CA">
        <w:rPr>
          <w:rFonts w:ascii="Arial" w:hAnsi="Arial" w:cs="Arial"/>
          <w:sz w:val="22"/>
          <w:szCs w:val="22"/>
          <w:lang w:val="id-ID"/>
        </w:rPr>
        <w:t xml:space="preserve"> </w:t>
      </w:r>
      <w:r w:rsidR="00456BA8">
        <w:rPr>
          <w:rFonts w:ascii="Arial" w:hAnsi="Arial" w:cs="Arial"/>
          <w:sz w:val="22"/>
          <w:szCs w:val="22"/>
          <w:lang w:val="id-ID"/>
        </w:rPr>
        <w:fldChar w:fldCharType="begin"/>
      </w:r>
      <w:r w:rsidR="00B824CA">
        <w:rPr>
          <w:rFonts w:ascii="Arial" w:hAnsi="Arial" w:cs="Arial"/>
          <w:sz w:val="22"/>
          <w:szCs w:val="22"/>
          <w:lang w:val="id-ID"/>
        </w:rPr>
        <w:instrText xml:space="preserve"> MERGEFIELD No_SK_SO </w:instrText>
      </w:r>
      <w:r w:rsidR="00456BA8">
        <w:rPr>
          <w:rFonts w:ascii="Arial" w:hAnsi="Arial" w:cs="Arial"/>
          <w:sz w:val="22"/>
          <w:szCs w:val="22"/>
          <w:lang w:val="id-ID"/>
        </w:rPr>
        <w:fldChar w:fldCharType="separate"/>
      </w:r>
      <w:r w:rsidR="00CE1751" w:rsidRPr="00F149A4">
        <w:rPr>
          <w:rFonts w:ascii="Arial" w:hAnsi="Arial" w:cs="Arial"/>
          <w:noProof/>
          <w:sz w:val="22"/>
          <w:szCs w:val="22"/>
          <w:lang w:val="id-ID"/>
        </w:rPr>
        <w:t>0854/Tbk/SK-2000/19-S11.2 tanggal 10 Juli 2019 tentang Perubahan dan Penetapan Kembali Struktur Organisasi di Lingkungan Direktorat Pengembangan Usaha PT TIMAH Tbk</w:t>
      </w:r>
      <w:r w:rsidR="00456BA8">
        <w:rPr>
          <w:rFonts w:ascii="Arial" w:hAnsi="Arial" w:cs="Arial"/>
          <w:sz w:val="22"/>
          <w:szCs w:val="22"/>
          <w:lang w:val="id-ID"/>
        </w:rPr>
        <w:fldChar w:fldCharType="end"/>
      </w:r>
      <w:r w:rsidR="0073608B">
        <w:rPr>
          <w:rFonts w:ascii="Arial" w:hAnsi="Arial" w:cs="Arial"/>
          <w:sz w:val="22"/>
          <w:szCs w:val="22"/>
          <w:lang w:val="id-ID"/>
        </w:rPr>
        <w:t>.</w:t>
      </w:r>
    </w:p>
    <w:p w:rsidR="0081361E" w:rsidRDefault="0081361E" w:rsidP="00954E33">
      <w:pPr>
        <w:pStyle w:val="Heading8"/>
        <w:numPr>
          <w:ilvl w:val="0"/>
          <w:numId w:val="0"/>
        </w:numPr>
        <w:rPr>
          <w:rFonts w:ascii="Arial" w:hAnsi="Arial" w:cs="Arial"/>
          <w:sz w:val="22"/>
          <w:szCs w:val="22"/>
          <w:lang w:val="id-ID"/>
        </w:rPr>
      </w:pPr>
    </w:p>
    <w:p w:rsidR="00F74130" w:rsidRPr="00111BC7" w:rsidRDefault="00F74130" w:rsidP="00F74130">
      <w:pPr>
        <w:pStyle w:val="BodyText"/>
        <w:rPr>
          <w:sz w:val="22"/>
          <w:szCs w:val="22"/>
          <w:lang w:val="id-ID"/>
        </w:rPr>
      </w:pPr>
    </w:p>
    <w:p w:rsidR="00B14C91" w:rsidRDefault="00B14C91" w:rsidP="00B14C91">
      <w:pPr>
        <w:numPr>
          <w:ilvl w:val="0"/>
          <w:numId w:val="1"/>
        </w:numPr>
        <w:jc w:val="center"/>
        <w:rPr>
          <w:rFonts w:ascii="Arial" w:hAnsi="Arial" w:cs="Arial"/>
          <w:b/>
          <w:bCs/>
          <w:sz w:val="22"/>
          <w:szCs w:val="22"/>
        </w:rPr>
      </w:pPr>
      <w:r w:rsidRPr="0069233D">
        <w:rPr>
          <w:rFonts w:ascii="Arial" w:hAnsi="Arial" w:cs="Arial"/>
          <w:b/>
          <w:bCs/>
          <w:sz w:val="22"/>
          <w:szCs w:val="22"/>
        </w:rPr>
        <w:t>M E M U T U S K A N :</w:t>
      </w:r>
    </w:p>
    <w:p w:rsidR="0081361E" w:rsidRDefault="0081361E" w:rsidP="0081361E">
      <w:pPr>
        <w:pStyle w:val="BodyText"/>
      </w:pPr>
    </w:p>
    <w:p w:rsidR="0081361E" w:rsidRPr="00111BC7" w:rsidRDefault="0081361E" w:rsidP="0081361E">
      <w:pPr>
        <w:pStyle w:val="BodyText"/>
        <w:rPr>
          <w:sz w:val="22"/>
          <w:szCs w:val="22"/>
        </w:rPr>
      </w:pPr>
    </w:p>
    <w:p w:rsidR="00B45141" w:rsidRPr="008619C9" w:rsidRDefault="00B45141">
      <w:pPr>
        <w:pStyle w:val="Heading8"/>
        <w:rPr>
          <w:rFonts w:ascii="Arial" w:hAnsi="Arial" w:cs="Arial"/>
          <w:sz w:val="22"/>
          <w:szCs w:val="22"/>
        </w:rPr>
      </w:pPr>
      <w:proofErr w:type="spellStart"/>
      <w:r w:rsidRPr="008619C9">
        <w:rPr>
          <w:rFonts w:ascii="Arial" w:hAnsi="Arial" w:cs="Arial"/>
          <w:sz w:val="22"/>
          <w:szCs w:val="22"/>
        </w:rPr>
        <w:t>Menetapkan</w:t>
      </w:r>
      <w:proofErr w:type="spellEnd"/>
    </w:p>
    <w:p w:rsidR="00B45141" w:rsidRDefault="00B45141" w:rsidP="00B55247">
      <w:pPr>
        <w:tabs>
          <w:tab w:val="left" w:pos="1701"/>
        </w:tabs>
        <w:spacing w:after="200"/>
        <w:ind w:left="1985" w:hanging="1985"/>
        <w:jc w:val="both"/>
        <w:rPr>
          <w:rFonts w:ascii="Arial" w:hAnsi="Arial" w:cs="Arial"/>
          <w:bCs/>
          <w:sz w:val="22"/>
          <w:szCs w:val="22"/>
          <w:lang w:val="id-ID"/>
        </w:rPr>
      </w:pPr>
      <w:proofErr w:type="spellStart"/>
      <w:r w:rsidRPr="008619C9">
        <w:rPr>
          <w:rFonts w:ascii="Arial" w:hAnsi="Arial" w:cs="Arial"/>
          <w:b/>
          <w:bCs/>
          <w:sz w:val="22"/>
          <w:szCs w:val="22"/>
        </w:rPr>
        <w:t>Pertama</w:t>
      </w:r>
      <w:proofErr w:type="spellEnd"/>
      <w:r w:rsidRPr="008619C9">
        <w:rPr>
          <w:rFonts w:ascii="Arial" w:hAnsi="Arial" w:cs="Arial"/>
          <w:sz w:val="22"/>
          <w:szCs w:val="22"/>
        </w:rPr>
        <w:t xml:space="preserve">    </w:t>
      </w:r>
      <w:r w:rsidRPr="008619C9">
        <w:rPr>
          <w:rFonts w:ascii="Arial" w:hAnsi="Arial" w:cs="Arial"/>
          <w:sz w:val="22"/>
          <w:szCs w:val="22"/>
        </w:rPr>
        <w:tab/>
        <w:t xml:space="preserve">: </w:t>
      </w:r>
      <w:r w:rsidRPr="008619C9">
        <w:rPr>
          <w:rFonts w:ascii="Arial" w:hAnsi="Arial" w:cs="Arial"/>
          <w:sz w:val="22"/>
          <w:szCs w:val="22"/>
        </w:rPr>
        <w:tab/>
      </w:r>
      <w:proofErr w:type="spellStart"/>
      <w:r w:rsidR="00B55247">
        <w:rPr>
          <w:rFonts w:ascii="Arial" w:hAnsi="Arial" w:cs="Arial"/>
          <w:sz w:val="22"/>
          <w:szCs w:val="22"/>
        </w:rPr>
        <w:t>Mengangkat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para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karyawan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B55247">
        <w:rPr>
          <w:rFonts w:ascii="Arial" w:hAnsi="Arial" w:cs="Arial"/>
          <w:sz w:val="22"/>
          <w:szCs w:val="22"/>
        </w:rPr>
        <w:t>namanya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sebagaimana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tercantum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pada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kolom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2 </w:t>
      </w:r>
      <w:proofErr w:type="spellStart"/>
      <w:r w:rsidR="00B55247">
        <w:rPr>
          <w:rFonts w:ascii="Arial" w:hAnsi="Arial" w:cs="Arial"/>
          <w:sz w:val="22"/>
          <w:szCs w:val="22"/>
        </w:rPr>
        <w:t>Lampiran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Surat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Keputusan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ini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55247">
        <w:rPr>
          <w:rFonts w:ascii="Arial" w:hAnsi="Arial" w:cs="Arial"/>
          <w:sz w:val="22"/>
          <w:szCs w:val="22"/>
        </w:rPr>
        <w:t>pada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jabatan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baru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sebagaimana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tercantum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pada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kolom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5 </w:t>
      </w:r>
      <w:proofErr w:type="spellStart"/>
      <w:r w:rsidR="00B55247">
        <w:rPr>
          <w:rFonts w:ascii="Arial" w:hAnsi="Arial" w:cs="Arial"/>
          <w:sz w:val="22"/>
          <w:szCs w:val="22"/>
        </w:rPr>
        <w:t>dan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kepada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B55247">
        <w:rPr>
          <w:rFonts w:ascii="Arial" w:hAnsi="Arial" w:cs="Arial"/>
          <w:sz w:val="22"/>
          <w:szCs w:val="22"/>
        </w:rPr>
        <w:t>bersangkutan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diberikan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tunjangan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struktural</w:t>
      </w:r>
      <w:proofErr w:type="spellEnd"/>
      <w:r w:rsidR="00B55247">
        <w:rPr>
          <w:rFonts w:ascii="Arial" w:hAnsi="Arial" w:cs="Arial"/>
          <w:sz w:val="22"/>
          <w:szCs w:val="22"/>
        </w:rPr>
        <w:t>/</w:t>
      </w:r>
      <w:proofErr w:type="spellStart"/>
      <w:r w:rsidR="00B55247">
        <w:rPr>
          <w:rFonts w:ascii="Arial" w:hAnsi="Arial" w:cs="Arial"/>
          <w:sz w:val="22"/>
          <w:szCs w:val="22"/>
        </w:rPr>
        <w:t>fungsional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sesuai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dengan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jenjang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jabatan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B55247">
        <w:rPr>
          <w:rFonts w:ascii="Arial" w:hAnsi="Arial" w:cs="Arial"/>
          <w:sz w:val="22"/>
          <w:szCs w:val="22"/>
        </w:rPr>
        <w:t>ditetapkan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pada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kolom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7 </w:t>
      </w:r>
      <w:proofErr w:type="spellStart"/>
      <w:r w:rsidR="00B55247">
        <w:rPr>
          <w:rFonts w:ascii="Arial" w:hAnsi="Arial" w:cs="Arial"/>
          <w:sz w:val="22"/>
          <w:szCs w:val="22"/>
        </w:rPr>
        <w:t>Lampiran</w:t>
      </w:r>
      <w:proofErr w:type="spellEnd"/>
      <w:r w:rsidR="00B552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5247">
        <w:rPr>
          <w:rFonts w:ascii="Arial" w:hAnsi="Arial" w:cs="Arial"/>
          <w:sz w:val="22"/>
          <w:szCs w:val="22"/>
        </w:rPr>
        <w:t>te</w:t>
      </w:r>
      <w:proofErr w:type="spellEnd"/>
      <w:r w:rsidR="00B55247">
        <w:rPr>
          <w:rFonts w:ascii="Arial" w:hAnsi="Arial" w:cs="Arial"/>
          <w:sz w:val="22"/>
          <w:szCs w:val="22"/>
          <w:lang w:val="id-ID"/>
        </w:rPr>
        <w:t>r</w:t>
      </w:r>
      <w:proofErr w:type="spellStart"/>
      <w:r w:rsidR="00B55247">
        <w:rPr>
          <w:rFonts w:ascii="Arial" w:hAnsi="Arial" w:cs="Arial"/>
          <w:sz w:val="22"/>
          <w:szCs w:val="22"/>
        </w:rPr>
        <w:t>sebut</w:t>
      </w:r>
      <w:proofErr w:type="spellEnd"/>
      <w:r w:rsidR="00B55247" w:rsidRPr="0089791F">
        <w:rPr>
          <w:rFonts w:ascii="Arial" w:hAnsi="Arial" w:cs="Arial"/>
          <w:bCs/>
          <w:sz w:val="22"/>
          <w:szCs w:val="22"/>
          <w:lang w:val="id-ID"/>
        </w:rPr>
        <w:t>.</w:t>
      </w:r>
    </w:p>
    <w:p w:rsidR="00B55247" w:rsidRPr="00B55247" w:rsidRDefault="00B55247" w:rsidP="00B55247">
      <w:pPr>
        <w:tabs>
          <w:tab w:val="left" w:pos="1701"/>
        </w:tabs>
        <w:spacing w:after="200"/>
        <w:ind w:left="1985" w:hanging="1985"/>
        <w:jc w:val="both"/>
        <w:rPr>
          <w:rFonts w:ascii="Arial" w:hAnsi="Arial" w:cs="Arial"/>
          <w:sz w:val="22"/>
          <w:szCs w:val="22"/>
          <w:lang w:val="id-ID"/>
        </w:rPr>
      </w:pPr>
      <w:r w:rsidRPr="0089791F">
        <w:rPr>
          <w:rFonts w:ascii="Arial" w:hAnsi="Arial" w:cs="Arial"/>
          <w:b/>
          <w:bCs/>
          <w:sz w:val="22"/>
          <w:szCs w:val="22"/>
          <w:lang w:val="id-ID"/>
        </w:rPr>
        <w:t>Kedua</w:t>
      </w:r>
      <w:r w:rsidRPr="00185845">
        <w:rPr>
          <w:rFonts w:ascii="Arial" w:hAnsi="Arial" w:cs="Arial"/>
          <w:sz w:val="22"/>
          <w:szCs w:val="22"/>
          <w:lang w:val="id-ID"/>
        </w:rPr>
        <w:tab/>
        <w:t xml:space="preserve">: </w:t>
      </w:r>
      <w:r w:rsidRPr="00185845">
        <w:rPr>
          <w:rFonts w:ascii="Arial" w:hAnsi="Arial" w:cs="Arial"/>
          <w:sz w:val="22"/>
          <w:szCs w:val="22"/>
          <w:lang w:val="id-ID"/>
        </w:rPr>
        <w:tab/>
        <w:t>Membebaskan dengan hormat yang bersangkutan sebagaimana tersebut pada diktum Pertama dari jabatan lama sebagaimana tercantum pada kolom 4 Lampiran Surat Keputusan ini, dengan ucapan terima kasih atas jasa dan</w:t>
      </w:r>
      <w:r w:rsidRPr="0089791F">
        <w:rPr>
          <w:rFonts w:ascii="Arial" w:hAnsi="Arial" w:cs="Arial"/>
          <w:sz w:val="22"/>
          <w:szCs w:val="22"/>
          <w:lang w:val="id-ID"/>
        </w:rPr>
        <w:t xml:space="preserve"> </w:t>
      </w:r>
      <w:r w:rsidRPr="00185845">
        <w:rPr>
          <w:rFonts w:ascii="Arial" w:hAnsi="Arial" w:cs="Arial"/>
          <w:sz w:val="22"/>
          <w:szCs w:val="22"/>
          <w:lang w:val="id-ID"/>
        </w:rPr>
        <w:t>pengabdiannya selama melaksanakan tugas/jabatan dimaksud</w:t>
      </w:r>
      <w:r>
        <w:rPr>
          <w:rFonts w:ascii="Arial" w:hAnsi="Arial" w:cs="Arial"/>
          <w:bCs/>
          <w:sz w:val="22"/>
          <w:szCs w:val="22"/>
          <w:lang w:val="id-ID"/>
        </w:rPr>
        <w:t>.</w:t>
      </w:r>
    </w:p>
    <w:p w:rsidR="00ED5EA7" w:rsidRPr="008C1EA4" w:rsidRDefault="00B55247" w:rsidP="002C5086">
      <w:pPr>
        <w:tabs>
          <w:tab w:val="left" w:pos="1701"/>
        </w:tabs>
        <w:ind w:left="1985" w:hanging="1985"/>
        <w:jc w:val="both"/>
        <w:rPr>
          <w:rFonts w:ascii="Arial" w:hAnsi="Arial" w:cs="Arial"/>
          <w:sz w:val="22"/>
          <w:szCs w:val="22"/>
          <w:lang w:val="id-ID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Ke</w:t>
      </w:r>
      <w:proofErr w:type="spellEnd"/>
      <w:r>
        <w:rPr>
          <w:rFonts w:ascii="Arial" w:hAnsi="Arial" w:cs="Arial"/>
          <w:b/>
          <w:bCs/>
          <w:sz w:val="22"/>
          <w:szCs w:val="22"/>
          <w:lang w:val="id-ID"/>
        </w:rPr>
        <w:t>tiga</w:t>
      </w:r>
      <w:r w:rsidR="00B45141" w:rsidRPr="008619C9">
        <w:rPr>
          <w:rFonts w:ascii="Arial" w:hAnsi="Arial" w:cs="Arial"/>
          <w:b/>
          <w:bCs/>
          <w:sz w:val="22"/>
          <w:szCs w:val="22"/>
        </w:rPr>
        <w:t xml:space="preserve"> </w:t>
      </w:r>
      <w:r w:rsidR="00B45141" w:rsidRPr="008619C9">
        <w:rPr>
          <w:rFonts w:ascii="Arial" w:hAnsi="Arial" w:cs="Arial"/>
          <w:b/>
          <w:bCs/>
          <w:sz w:val="22"/>
          <w:szCs w:val="22"/>
        </w:rPr>
        <w:tab/>
      </w:r>
      <w:r w:rsidR="00B45141" w:rsidRPr="008619C9">
        <w:rPr>
          <w:rFonts w:ascii="Arial" w:hAnsi="Arial" w:cs="Arial"/>
          <w:sz w:val="22"/>
          <w:szCs w:val="22"/>
        </w:rPr>
        <w:t>:</w:t>
      </w:r>
      <w:r w:rsidR="00B45141" w:rsidRPr="008619C9">
        <w:rPr>
          <w:rFonts w:ascii="Arial" w:hAnsi="Arial" w:cs="Arial"/>
          <w:sz w:val="22"/>
          <w:szCs w:val="22"/>
        </w:rPr>
        <w:tab/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Surat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Keputusan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ini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berlaku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terhitung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mulai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tanggal</w:t>
      </w:r>
      <w:proofErr w:type="spellEnd"/>
      <w:r w:rsidR="002C5086">
        <w:rPr>
          <w:rFonts w:ascii="Arial" w:hAnsi="Arial" w:cs="Arial"/>
          <w:sz w:val="22"/>
          <w:szCs w:val="22"/>
          <w:lang w:val="id-ID"/>
        </w:rPr>
        <w:t xml:space="preserve"> </w:t>
      </w:r>
      <w:r w:rsidR="00456BA8">
        <w:rPr>
          <w:rFonts w:ascii="Arial" w:hAnsi="Arial" w:cs="Arial"/>
          <w:b/>
          <w:bCs/>
          <w:sz w:val="22"/>
          <w:szCs w:val="22"/>
          <w:lang w:val="id-ID"/>
        </w:rPr>
        <w:fldChar w:fldCharType="begin"/>
      </w:r>
      <w:r w:rsidR="002C5086">
        <w:rPr>
          <w:rFonts w:ascii="Arial" w:hAnsi="Arial" w:cs="Arial"/>
          <w:b/>
          <w:bCs/>
          <w:sz w:val="22"/>
          <w:szCs w:val="22"/>
          <w:lang w:val="id-ID"/>
        </w:rPr>
        <w:instrText xml:space="preserve"> MERGEFIELD  TMT_BARU \@ " dd MMMM yyyy") </w:instrText>
      </w:r>
      <w:r w:rsidR="00456BA8">
        <w:rPr>
          <w:rFonts w:ascii="Arial" w:hAnsi="Arial" w:cs="Arial"/>
          <w:b/>
          <w:bCs/>
          <w:sz w:val="22"/>
          <w:szCs w:val="22"/>
          <w:lang w:val="id-ID"/>
        </w:rPr>
        <w:fldChar w:fldCharType="separate"/>
      </w:r>
      <w:r w:rsidR="00CE1751">
        <w:rPr>
          <w:rFonts w:ascii="Arial" w:hAnsi="Arial" w:cs="Arial"/>
          <w:b/>
          <w:bCs/>
          <w:noProof/>
          <w:sz w:val="22"/>
          <w:szCs w:val="22"/>
          <w:lang w:val="id-ID"/>
        </w:rPr>
        <w:t xml:space="preserve"> 01 Februari 2019</w:t>
      </w:r>
      <w:r w:rsidR="00456BA8">
        <w:rPr>
          <w:rFonts w:ascii="Arial" w:hAnsi="Arial" w:cs="Arial"/>
          <w:b/>
          <w:bCs/>
          <w:sz w:val="22"/>
          <w:szCs w:val="22"/>
          <w:lang w:val="id-ID"/>
        </w:rPr>
        <w:fldChar w:fldCharType="end"/>
      </w:r>
      <w:r w:rsidR="00B45141" w:rsidRPr="008619C9">
        <w:rPr>
          <w:rFonts w:ascii="Arial" w:hAnsi="Arial" w:cs="Arial"/>
          <w:b/>
          <w:bCs/>
          <w:sz w:val="22"/>
          <w:szCs w:val="22"/>
        </w:rPr>
        <w:t>,</w:t>
      </w:r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dengan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ketentuan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B45141" w:rsidRPr="008619C9">
        <w:rPr>
          <w:rFonts w:ascii="Arial" w:hAnsi="Arial" w:cs="Arial"/>
          <w:sz w:val="22"/>
          <w:szCs w:val="22"/>
        </w:rPr>
        <w:t>akan</w:t>
      </w:r>
      <w:proofErr w:type="spellEnd"/>
      <w:proofErr w:type="gram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diperbaiki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sebagaimana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mestinya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apabila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ternyata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dikemudian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hari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terdapat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kekeliruan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>.</w:t>
      </w:r>
    </w:p>
    <w:p w:rsidR="00ED5EA7" w:rsidRPr="008619C9" w:rsidRDefault="00ED5EA7" w:rsidP="00ED5EA7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sz w:val="22"/>
          <w:szCs w:val="22"/>
        </w:rPr>
      </w:pPr>
    </w:p>
    <w:p w:rsidR="00D352E4" w:rsidRDefault="00D352E4">
      <w:pPr>
        <w:suppressAutoHyphens w:val="0"/>
        <w:rPr>
          <w:rFonts w:ascii="Arial" w:hAnsi="Arial" w:cs="Arial"/>
          <w:sz w:val="22"/>
          <w:szCs w:val="22"/>
          <w:lang w:val="id-ID"/>
        </w:rPr>
      </w:pPr>
    </w:p>
    <w:p w:rsidR="00111BC7" w:rsidRDefault="00111BC7">
      <w:pPr>
        <w:suppressAutoHyphens w:val="0"/>
        <w:rPr>
          <w:rFonts w:ascii="Arial" w:hAnsi="Arial" w:cs="Arial"/>
          <w:sz w:val="22"/>
          <w:szCs w:val="22"/>
          <w:lang w:val="id-ID"/>
        </w:rPr>
      </w:pPr>
      <w:r>
        <w:rPr>
          <w:rFonts w:ascii="Arial" w:hAnsi="Arial" w:cs="Arial"/>
          <w:sz w:val="22"/>
          <w:szCs w:val="22"/>
          <w:lang w:val="id-ID"/>
        </w:rPr>
        <w:br w:type="page"/>
      </w:r>
    </w:p>
    <w:p w:rsidR="00B45141" w:rsidRPr="008619C9" w:rsidRDefault="00D352E4" w:rsidP="00CF422D">
      <w:pPr>
        <w:pStyle w:val="Header"/>
        <w:tabs>
          <w:tab w:val="clear" w:pos="4320"/>
          <w:tab w:val="clear" w:pos="8640"/>
        </w:tabs>
        <w:ind w:left="198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id-ID"/>
        </w:rPr>
        <w:lastRenderedPageBreak/>
        <w:t xml:space="preserve">Petikan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Surat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Keputusan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ini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disampaikan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kepada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bersangkutan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untuk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diketahui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dan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dipergunakan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141" w:rsidRPr="008619C9">
        <w:rPr>
          <w:rFonts w:ascii="Arial" w:hAnsi="Arial" w:cs="Arial"/>
          <w:sz w:val="22"/>
          <w:szCs w:val="22"/>
        </w:rPr>
        <w:t>seperlunya</w:t>
      </w:r>
      <w:proofErr w:type="spellEnd"/>
      <w:r w:rsidR="00B45141" w:rsidRPr="008619C9">
        <w:rPr>
          <w:rFonts w:ascii="Arial" w:hAnsi="Arial" w:cs="Arial"/>
          <w:sz w:val="22"/>
          <w:szCs w:val="22"/>
        </w:rPr>
        <w:t>.</w:t>
      </w:r>
    </w:p>
    <w:p w:rsidR="00B45141" w:rsidRPr="008619C9" w:rsidRDefault="00B45141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</w:rPr>
      </w:pPr>
    </w:p>
    <w:p w:rsidR="00ED5EA7" w:rsidRPr="008619C9" w:rsidRDefault="00ED5EA7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</w:rPr>
      </w:pPr>
    </w:p>
    <w:p w:rsidR="00B45141" w:rsidRPr="008619C9" w:rsidRDefault="00D9564E" w:rsidP="008F21C6">
      <w:pPr>
        <w:tabs>
          <w:tab w:val="left" w:pos="4536"/>
          <w:tab w:val="left" w:pos="6096"/>
          <w:tab w:val="left" w:pos="6379"/>
        </w:tabs>
        <w:ind w:left="3969"/>
        <w:rPr>
          <w:rFonts w:ascii="Arial" w:hAnsi="Arial" w:cs="Arial"/>
          <w:sz w:val="22"/>
          <w:szCs w:val="22"/>
          <w:lang w:val="nb-NO"/>
        </w:rPr>
      </w:pPr>
      <w:r w:rsidRPr="008619C9">
        <w:rPr>
          <w:rFonts w:ascii="Arial" w:hAnsi="Arial" w:cs="Arial"/>
          <w:b/>
          <w:bCs/>
          <w:sz w:val="22"/>
          <w:szCs w:val="22"/>
          <w:lang w:val="id-ID"/>
        </w:rPr>
        <w:tab/>
      </w:r>
      <w:r w:rsidR="00B45141" w:rsidRPr="008619C9">
        <w:rPr>
          <w:rFonts w:ascii="Arial" w:hAnsi="Arial" w:cs="Arial"/>
          <w:b/>
          <w:bCs/>
          <w:sz w:val="22"/>
          <w:szCs w:val="22"/>
          <w:lang w:val="nb-NO"/>
        </w:rPr>
        <w:t xml:space="preserve">Ditetapkan di </w:t>
      </w:r>
      <w:r w:rsidR="0007237F" w:rsidRPr="008619C9">
        <w:rPr>
          <w:rFonts w:ascii="Arial" w:hAnsi="Arial" w:cs="Arial"/>
          <w:b/>
          <w:bCs/>
          <w:sz w:val="22"/>
          <w:szCs w:val="22"/>
          <w:lang w:val="id-ID"/>
        </w:rPr>
        <w:tab/>
      </w:r>
      <w:r w:rsidR="00B45141" w:rsidRPr="008619C9">
        <w:rPr>
          <w:rFonts w:ascii="Arial" w:hAnsi="Arial" w:cs="Arial"/>
          <w:b/>
          <w:bCs/>
          <w:sz w:val="22"/>
          <w:szCs w:val="22"/>
          <w:lang w:val="nb-NO"/>
        </w:rPr>
        <w:t>:</w:t>
      </w:r>
      <w:r w:rsidR="0007237F" w:rsidRPr="008619C9">
        <w:rPr>
          <w:rFonts w:ascii="Arial" w:hAnsi="Arial" w:cs="Arial"/>
          <w:b/>
          <w:bCs/>
          <w:sz w:val="22"/>
          <w:szCs w:val="22"/>
          <w:lang w:val="id-ID"/>
        </w:rPr>
        <w:tab/>
      </w:r>
      <w:r w:rsidR="00B45141" w:rsidRPr="008619C9">
        <w:rPr>
          <w:rFonts w:ascii="Arial" w:hAnsi="Arial" w:cs="Arial"/>
          <w:b/>
          <w:sz w:val="22"/>
          <w:szCs w:val="22"/>
          <w:lang w:val="nb-NO"/>
        </w:rPr>
        <w:t>Pangkalpinang</w:t>
      </w:r>
    </w:p>
    <w:p w:rsidR="00B45141" w:rsidRPr="008619C9" w:rsidRDefault="00456BA8" w:rsidP="008F21C6">
      <w:pPr>
        <w:tabs>
          <w:tab w:val="left" w:pos="4536"/>
          <w:tab w:val="left" w:pos="6096"/>
          <w:tab w:val="left" w:pos="6379"/>
        </w:tabs>
        <w:spacing w:after="120"/>
        <w:ind w:left="3969"/>
        <w:rPr>
          <w:rFonts w:ascii="Arial" w:hAnsi="Arial" w:cs="Arial"/>
          <w:b/>
          <w:bCs/>
          <w:sz w:val="22"/>
          <w:szCs w:val="22"/>
          <w:lang w:val="id-ID"/>
        </w:rPr>
      </w:pPr>
      <w:r w:rsidRPr="00456BA8">
        <w:rPr>
          <w:rFonts w:ascii="Arial" w:hAnsi="Arial" w:cs="Arial"/>
          <w:sz w:val="22"/>
          <w:szCs w:val="22"/>
        </w:rPr>
        <w:pict>
          <v:line id="_x0000_s1027" style="position:absolute;left:0;text-align:left;z-index:251657728" from="221.45pt,16.6pt" to="402.6pt,16.6pt" strokeweight=".26mm">
            <v:stroke joinstyle="miter"/>
          </v:line>
        </w:pict>
      </w:r>
      <w:r w:rsidR="00D9564E" w:rsidRPr="008619C9">
        <w:rPr>
          <w:rFonts w:ascii="Arial" w:hAnsi="Arial" w:cs="Arial"/>
          <w:b/>
          <w:bCs/>
          <w:sz w:val="22"/>
          <w:szCs w:val="22"/>
          <w:lang w:val="id-ID"/>
        </w:rPr>
        <w:tab/>
      </w:r>
      <w:r w:rsidR="00B45141" w:rsidRPr="008619C9">
        <w:rPr>
          <w:rFonts w:ascii="Arial" w:hAnsi="Arial" w:cs="Arial"/>
          <w:b/>
          <w:bCs/>
          <w:sz w:val="22"/>
          <w:szCs w:val="22"/>
          <w:lang w:val="nb-NO"/>
        </w:rPr>
        <w:t xml:space="preserve">Pada tanggal  </w:t>
      </w:r>
      <w:r w:rsidR="0007237F" w:rsidRPr="008619C9">
        <w:rPr>
          <w:rFonts w:ascii="Arial" w:hAnsi="Arial" w:cs="Arial"/>
          <w:b/>
          <w:bCs/>
          <w:sz w:val="22"/>
          <w:szCs w:val="22"/>
          <w:lang w:val="id-ID"/>
        </w:rPr>
        <w:tab/>
      </w:r>
      <w:r w:rsidR="00B45141" w:rsidRPr="008619C9">
        <w:rPr>
          <w:rFonts w:ascii="Arial" w:hAnsi="Arial" w:cs="Arial"/>
          <w:b/>
          <w:bCs/>
          <w:sz w:val="22"/>
          <w:szCs w:val="22"/>
          <w:lang w:val="nb-NO"/>
        </w:rPr>
        <w:t>:</w:t>
      </w:r>
      <w:r w:rsidR="0007237F" w:rsidRPr="008619C9">
        <w:rPr>
          <w:rFonts w:ascii="Arial" w:hAnsi="Arial" w:cs="Arial"/>
          <w:b/>
          <w:bCs/>
          <w:sz w:val="22"/>
          <w:szCs w:val="22"/>
          <w:lang w:val="id-ID"/>
        </w:rPr>
        <w:tab/>
      </w:r>
    </w:p>
    <w:p w:rsidR="00FD78E1" w:rsidRDefault="00D352E4" w:rsidP="008F21C6">
      <w:pPr>
        <w:tabs>
          <w:tab w:val="left" w:pos="5387"/>
        </w:tabs>
        <w:ind w:left="3544"/>
        <w:jc w:val="center"/>
        <w:rPr>
          <w:rFonts w:ascii="Arial" w:hAnsi="Arial" w:cs="Arial"/>
          <w:b/>
          <w:sz w:val="22"/>
          <w:szCs w:val="22"/>
          <w:lang w:val="id-ID"/>
        </w:rPr>
      </w:pPr>
      <w:r>
        <w:rPr>
          <w:rFonts w:ascii="Arial" w:hAnsi="Arial" w:cs="Arial"/>
          <w:b/>
          <w:sz w:val="22"/>
          <w:szCs w:val="22"/>
          <w:lang w:val="id-ID"/>
        </w:rPr>
        <w:t xml:space="preserve">a.n. </w:t>
      </w:r>
      <w:r w:rsidR="0059696E">
        <w:rPr>
          <w:rFonts w:ascii="Arial" w:hAnsi="Arial" w:cs="Arial"/>
          <w:b/>
          <w:sz w:val="22"/>
          <w:szCs w:val="22"/>
          <w:lang w:val="id-ID"/>
        </w:rPr>
        <w:t>DIREKSI PT TIMAH Tbk</w:t>
      </w:r>
    </w:p>
    <w:p w:rsidR="0059696E" w:rsidRDefault="00582770" w:rsidP="004D7DF1">
      <w:pPr>
        <w:tabs>
          <w:tab w:val="left" w:pos="5387"/>
        </w:tabs>
        <w:ind w:left="3544"/>
        <w:jc w:val="center"/>
        <w:rPr>
          <w:rFonts w:ascii="Arial" w:hAnsi="Arial" w:cs="Arial"/>
          <w:b/>
          <w:sz w:val="22"/>
          <w:szCs w:val="22"/>
          <w:lang w:val="id-ID"/>
        </w:rPr>
      </w:pPr>
      <w:r>
        <w:rPr>
          <w:rFonts w:ascii="Arial" w:hAnsi="Arial" w:cs="Arial"/>
          <w:b/>
          <w:sz w:val="22"/>
          <w:szCs w:val="22"/>
          <w:lang w:val="id-ID"/>
        </w:rPr>
        <w:t>Ka. Divisi Sumber Daya Manusia</w:t>
      </w:r>
      <w:r w:rsidR="0059696E">
        <w:rPr>
          <w:rFonts w:ascii="Arial" w:hAnsi="Arial" w:cs="Arial"/>
          <w:b/>
          <w:sz w:val="22"/>
          <w:szCs w:val="22"/>
          <w:lang w:val="id-ID"/>
        </w:rPr>
        <w:t>,</w:t>
      </w:r>
    </w:p>
    <w:p w:rsidR="0059696E" w:rsidRDefault="0059696E" w:rsidP="008F21C6">
      <w:pPr>
        <w:tabs>
          <w:tab w:val="left" w:pos="5387"/>
        </w:tabs>
        <w:ind w:left="3544"/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:rsidR="0059696E" w:rsidRDefault="0059696E" w:rsidP="008F21C6">
      <w:pPr>
        <w:tabs>
          <w:tab w:val="left" w:pos="5387"/>
        </w:tabs>
        <w:ind w:left="3544"/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:rsidR="0059696E" w:rsidRDefault="0059696E" w:rsidP="008F21C6">
      <w:pPr>
        <w:tabs>
          <w:tab w:val="left" w:pos="5387"/>
        </w:tabs>
        <w:ind w:left="3544"/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:rsidR="0067749E" w:rsidRDefault="0067749E" w:rsidP="0067749E">
      <w:pPr>
        <w:tabs>
          <w:tab w:val="left" w:pos="5387"/>
        </w:tabs>
        <w:ind w:left="3402"/>
        <w:jc w:val="center"/>
        <w:rPr>
          <w:rFonts w:ascii="Arial" w:hAnsi="Arial" w:cs="Arial"/>
          <w:b/>
          <w:sz w:val="22"/>
          <w:szCs w:val="22"/>
          <w:u w:val="single"/>
          <w:lang w:val="id-ID"/>
        </w:rPr>
      </w:pPr>
      <w:r w:rsidRPr="0071273F">
        <w:rPr>
          <w:rFonts w:ascii="Arial" w:hAnsi="Arial" w:cs="Arial"/>
          <w:b/>
          <w:sz w:val="22"/>
          <w:szCs w:val="22"/>
          <w:u w:val="single"/>
          <w:lang w:val="id-ID"/>
        </w:rPr>
        <w:t>AGUNG NUGROHO</w:t>
      </w:r>
    </w:p>
    <w:p w:rsidR="00D352E4" w:rsidRPr="00111BC7" w:rsidRDefault="0067749E" w:rsidP="00111BC7">
      <w:pPr>
        <w:tabs>
          <w:tab w:val="left" w:pos="5387"/>
        </w:tabs>
        <w:ind w:left="3544"/>
        <w:jc w:val="center"/>
        <w:rPr>
          <w:rFonts w:ascii="Arial" w:hAnsi="Arial" w:cs="Arial"/>
          <w:b/>
          <w:sz w:val="22"/>
          <w:szCs w:val="22"/>
          <w:lang w:val="id-ID"/>
        </w:rPr>
      </w:pPr>
      <w:r>
        <w:rPr>
          <w:rFonts w:ascii="Arial" w:hAnsi="Arial" w:cs="Arial"/>
          <w:b/>
          <w:sz w:val="22"/>
          <w:szCs w:val="22"/>
          <w:lang w:val="id-ID"/>
        </w:rPr>
        <w:t xml:space="preserve">NIK. </w:t>
      </w:r>
      <w:r w:rsidRPr="0071273F">
        <w:rPr>
          <w:rFonts w:ascii="Arial" w:hAnsi="Arial" w:cs="Arial"/>
          <w:b/>
          <w:sz w:val="22"/>
          <w:szCs w:val="22"/>
          <w:lang w:val="id-ID"/>
        </w:rPr>
        <w:t>92000100</w:t>
      </w:r>
    </w:p>
    <w:p w:rsidR="00805989" w:rsidRDefault="00805989" w:rsidP="00572735">
      <w:pPr>
        <w:rPr>
          <w:rFonts w:ascii="Arial" w:hAnsi="Arial" w:cs="Arial"/>
          <w:bCs/>
          <w:sz w:val="22"/>
          <w:szCs w:val="22"/>
          <w:lang w:val="id-ID"/>
        </w:rPr>
      </w:pPr>
    </w:p>
    <w:p w:rsidR="00111BC7" w:rsidRDefault="00111BC7" w:rsidP="00572735">
      <w:pPr>
        <w:rPr>
          <w:rFonts w:ascii="Arial" w:hAnsi="Arial" w:cs="Arial"/>
          <w:bCs/>
          <w:sz w:val="22"/>
          <w:szCs w:val="22"/>
          <w:lang w:val="id-ID"/>
        </w:rPr>
      </w:pPr>
    </w:p>
    <w:p w:rsidR="00111BC7" w:rsidRDefault="00111BC7" w:rsidP="00572735">
      <w:pPr>
        <w:rPr>
          <w:rFonts w:ascii="Arial" w:hAnsi="Arial" w:cs="Arial"/>
          <w:bCs/>
          <w:sz w:val="22"/>
          <w:szCs w:val="22"/>
          <w:lang w:val="id-ID"/>
        </w:rPr>
      </w:pPr>
    </w:p>
    <w:p w:rsidR="00572735" w:rsidRPr="002F0F37" w:rsidRDefault="00572735" w:rsidP="00572735">
      <w:pPr>
        <w:rPr>
          <w:rFonts w:ascii="Arial" w:hAnsi="Arial" w:cs="Arial"/>
          <w:bCs/>
          <w:sz w:val="22"/>
          <w:szCs w:val="22"/>
        </w:rPr>
      </w:pPr>
      <w:proofErr w:type="spellStart"/>
      <w:proofErr w:type="gramStart"/>
      <w:r w:rsidRPr="002F0F37">
        <w:rPr>
          <w:rFonts w:ascii="Arial" w:hAnsi="Arial" w:cs="Arial"/>
          <w:bCs/>
          <w:sz w:val="22"/>
          <w:szCs w:val="22"/>
        </w:rPr>
        <w:t>Tembusan</w:t>
      </w:r>
      <w:proofErr w:type="spellEnd"/>
      <w:r w:rsidRPr="002F0F37">
        <w:rPr>
          <w:rFonts w:ascii="Arial" w:hAnsi="Arial" w:cs="Arial"/>
          <w:bCs/>
          <w:sz w:val="22"/>
          <w:szCs w:val="22"/>
        </w:rPr>
        <w:t xml:space="preserve"> :</w:t>
      </w:r>
      <w:proofErr w:type="gramEnd"/>
    </w:p>
    <w:p w:rsidR="00CE1751" w:rsidRPr="00F149A4" w:rsidRDefault="00456BA8" w:rsidP="00CE1751">
      <w:pPr>
        <w:numPr>
          <w:ilvl w:val="0"/>
          <w:numId w:val="4"/>
        </w:numPr>
        <w:tabs>
          <w:tab w:val="left" w:pos="270"/>
        </w:tabs>
        <w:rPr>
          <w:rFonts w:ascii="Arial" w:hAnsi="Arial" w:cs="Arial"/>
          <w:noProof/>
          <w:sz w:val="22"/>
          <w:szCs w:val="22"/>
        </w:rPr>
      </w:pPr>
      <w:r w:rsidRPr="00F37840">
        <w:rPr>
          <w:rFonts w:ascii="Arial" w:hAnsi="Arial" w:cs="Arial"/>
          <w:sz w:val="22"/>
          <w:szCs w:val="22"/>
        </w:rPr>
        <w:fldChar w:fldCharType="begin"/>
      </w:r>
      <w:r w:rsidR="00954E33" w:rsidRPr="00F37840">
        <w:rPr>
          <w:rFonts w:ascii="Arial" w:hAnsi="Arial" w:cs="Arial"/>
          <w:sz w:val="22"/>
          <w:szCs w:val="22"/>
        </w:rPr>
        <w:instrText xml:space="preserve"> MERGEFIELD Tembusan </w:instrText>
      </w:r>
      <w:r w:rsidRPr="00F37840">
        <w:rPr>
          <w:rFonts w:ascii="Arial" w:hAnsi="Arial" w:cs="Arial"/>
          <w:sz w:val="22"/>
          <w:szCs w:val="22"/>
        </w:rPr>
        <w:fldChar w:fldCharType="separate"/>
      </w:r>
      <w:r w:rsidR="00CE1751" w:rsidRPr="00F149A4">
        <w:rPr>
          <w:rFonts w:ascii="Arial" w:hAnsi="Arial" w:cs="Arial"/>
          <w:noProof/>
          <w:sz w:val="22"/>
          <w:szCs w:val="22"/>
        </w:rPr>
        <w:t>Genaral Manager Wilayah Operasi Bangka Belitung PT TIMAH Tbk</w:t>
      </w:r>
    </w:p>
    <w:p w:rsidR="00CE1751" w:rsidRPr="00F149A4" w:rsidRDefault="00CE1751" w:rsidP="00CE1751">
      <w:pPr>
        <w:numPr>
          <w:ilvl w:val="0"/>
          <w:numId w:val="4"/>
        </w:numPr>
        <w:tabs>
          <w:tab w:val="left" w:pos="270"/>
        </w:tabs>
        <w:rPr>
          <w:rFonts w:ascii="Arial" w:hAnsi="Arial" w:cs="Arial"/>
          <w:noProof/>
          <w:sz w:val="22"/>
          <w:szCs w:val="22"/>
        </w:rPr>
      </w:pPr>
      <w:r w:rsidRPr="00F149A4">
        <w:rPr>
          <w:rFonts w:ascii="Arial" w:hAnsi="Arial" w:cs="Arial"/>
          <w:noProof/>
          <w:sz w:val="22"/>
          <w:szCs w:val="22"/>
        </w:rPr>
        <w:t>Kepala Unit Produksi Laut Bangka PT TIMAH Tbk</w:t>
      </w:r>
    </w:p>
    <w:p w:rsidR="00CE1751" w:rsidRPr="00F149A4" w:rsidRDefault="00CE1751" w:rsidP="00CE1751">
      <w:pPr>
        <w:numPr>
          <w:ilvl w:val="0"/>
          <w:numId w:val="4"/>
        </w:numPr>
        <w:tabs>
          <w:tab w:val="left" w:pos="270"/>
        </w:tabs>
        <w:rPr>
          <w:rFonts w:ascii="Arial" w:hAnsi="Arial" w:cs="Arial"/>
          <w:noProof/>
          <w:sz w:val="22"/>
          <w:szCs w:val="22"/>
        </w:rPr>
      </w:pPr>
      <w:r w:rsidRPr="00F149A4">
        <w:rPr>
          <w:rFonts w:ascii="Arial" w:hAnsi="Arial" w:cs="Arial"/>
          <w:noProof/>
          <w:sz w:val="22"/>
          <w:szCs w:val="22"/>
        </w:rPr>
        <w:t>Kepala Satuan Pengawasan Intern PT TIMAH Tbk</w:t>
      </w:r>
    </w:p>
    <w:p w:rsidR="00CE1751" w:rsidRPr="00F149A4" w:rsidRDefault="00CE1751" w:rsidP="00CE1751">
      <w:pPr>
        <w:numPr>
          <w:ilvl w:val="0"/>
          <w:numId w:val="4"/>
        </w:numPr>
        <w:tabs>
          <w:tab w:val="left" w:pos="270"/>
        </w:tabs>
        <w:rPr>
          <w:rFonts w:ascii="Arial" w:hAnsi="Arial" w:cs="Arial"/>
          <w:noProof/>
          <w:sz w:val="22"/>
          <w:szCs w:val="22"/>
        </w:rPr>
      </w:pPr>
      <w:r w:rsidRPr="00F149A4">
        <w:rPr>
          <w:rFonts w:ascii="Arial" w:hAnsi="Arial" w:cs="Arial"/>
          <w:noProof/>
          <w:sz w:val="22"/>
          <w:szCs w:val="22"/>
        </w:rPr>
        <w:t>Kepala Divisi Sumber Daya Manusia PT TIMAH Tbk</w:t>
      </w:r>
    </w:p>
    <w:p w:rsidR="00CE1751" w:rsidRPr="00F149A4" w:rsidRDefault="00CE1751" w:rsidP="00CE1751">
      <w:pPr>
        <w:numPr>
          <w:ilvl w:val="0"/>
          <w:numId w:val="4"/>
        </w:numPr>
        <w:tabs>
          <w:tab w:val="left" w:pos="270"/>
        </w:tabs>
        <w:rPr>
          <w:rFonts w:ascii="Arial" w:hAnsi="Arial" w:cs="Arial"/>
          <w:noProof/>
          <w:sz w:val="22"/>
          <w:szCs w:val="22"/>
        </w:rPr>
      </w:pPr>
      <w:r w:rsidRPr="00F149A4">
        <w:rPr>
          <w:rFonts w:ascii="Arial" w:hAnsi="Arial" w:cs="Arial"/>
          <w:noProof/>
          <w:sz w:val="22"/>
          <w:szCs w:val="22"/>
        </w:rPr>
        <w:t>Kepala Divisi Pembelajaran &amp; Pengembangan SDM PT TIMAH Tbk</w:t>
      </w:r>
    </w:p>
    <w:p w:rsidR="00954E33" w:rsidRPr="00954E33" w:rsidRDefault="00CE1751" w:rsidP="00954E33">
      <w:pPr>
        <w:numPr>
          <w:ilvl w:val="0"/>
          <w:numId w:val="4"/>
        </w:numPr>
        <w:tabs>
          <w:tab w:val="left" w:pos="270"/>
        </w:tabs>
        <w:rPr>
          <w:rFonts w:ascii="Arial" w:hAnsi="Arial" w:cs="Arial"/>
          <w:noProof/>
          <w:sz w:val="22"/>
          <w:szCs w:val="22"/>
        </w:rPr>
      </w:pPr>
      <w:r w:rsidRPr="00F149A4">
        <w:rPr>
          <w:rFonts w:ascii="Arial" w:hAnsi="Arial" w:cs="Arial"/>
          <w:noProof/>
          <w:sz w:val="22"/>
          <w:szCs w:val="22"/>
        </w:rPr>
        <w:t>Kepala Divisi Akuntansi PT TIMAH Tbk</w:t>
      </w:r>
      <w:r w:rsidR="00456BA8" w:rsidRPr="00F37840">
        <w:rPr>
          <w:rFonts w:ascii="Arial" w:hAnsi="Arial" w:cs="Arial"/>
          <w:sz w:val="22"/>
          <w:szCs w:val="22"/>
        </w:rPr>
        <w:fldChar w:fldCharType="end"/>
      </w:r>
    </w:p>
    <w:sectPr w:rsidR="00954E33" w:rsidRPr="00954E33" w:rsidSect="00111BC7">
      <w:headerReference w:type="default" r:id="rId8"/>
      <w:footerReference w:type="default" r:id="rId9"/>
      <w:pgSz w:w="11907" w:h="16840" w:code="9"/>
      <w:pgMar w:top="1985" w:right="1134" w:bottom="1134" w:left="1928" w:header="720" w:footer="720" w:gutter="0"/>
      <w:cols w:space="720"/>
      <w:titlePg/>
      <w:docGrid w:linePitch="326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1B4" w:rsidRDefault="000511B4" w:rsidP="007B55C9">
      <w:r>
        <w:separator/>
      </w:r>
    </w:p>
  </w:endnote>
  <w:endnote w:type="continuationSeparator" w:id="0">
    <w:p w:rsidR="000511B4" w:rsidRDefault="000511B4" w:rsidP="007B55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11201"/>
      <w:docPartObj>
        <w:docPartGallery w:val="Page Numbers (Bottom of Page)"/>
        <w:docPartUnique/>
      </w:docPartObj>
    </w:sdtPr>
    <w:sdtContent>
      <w:p w:rsidR="00801225" w:rsidRDefault="00801225">
        <w:pPr>
          <w:pStyle w:val="Footer"/>
          <w:jc w:val="center"/>
        </w:pPr>
        <w:r w:rsidRPr="00801225">
          <w:rPr>
            <w:rFonts w:asciiTheme="minorBidi" w:hAnsiTheme="minorBidi" w:cstheme="minorBidi"/>
            <w:b/>
            <w:bCs/>
            <w:sz w:val="22"/>
            <w:szCs w:val="22"/>
            <w:lang w:val="id-ID"/>
          </w:rPr>
          <w:t>-</w:t>
        </w:r>
        <w:r w:rsidR="00456BA8" w:rsidRPr="00801225">
          <w:rPr>
            <w:rFonts w:asciiTheme="minorBidi" w:hAnsiTheme="minorBidi" w:cstheme="minorBidi"/>
            <w:b/>
            <w:bCs/>
            <w:sz w:val="22"/>
            <w:szCs w:val="22"/>
          </w:rPr>
          <w:fldChar w:fldCharType="begin"/>
        </w:r>
        <w:r w:rsidRPr="00801225">
          <w:rPr>
            <w:rFonts w:asciiTheme="minorBidi" w:hAnsiTheme="minorBidi" w:cstheme="minorBidi"/>
            <w:b/>
            <w:bCs/>
            <w:sz w:val="22"/>
            <w:szCs w:val="22"/>
          </w:rPr>
          <w:instrText xml:space="preserve"> PAGE   \* MERGEFORMAT </w:instrText>
        </w:r>
        <w:r w:rsidR="00456BA8" w:rsidRPr="00801225">
          <w:rPr>
            <w:rFonts w:asciiTheme="minorBidi" w:hAnsiTheme="minorBidi" w:cstheme="minorBidi"/>
            <w:b/>
            <w:bCs/>
            <w:sz w:val="22"/>
            <w:szCs w:val="22"/>
          </w:rPr>
          <w:fldChar w:fldCharType="separate"/>
        </w:r>
        <w:r w:rsidR="00CE1751">
          <w:rPr>
            <w:rFonts w:asciiTheme="minorBidi" w:hAnsiTheme="minorBidi" w:cstheme="minorBidi"/>
            <w:b/>
            <w:bCs/>
            <w:noProof/>
            <w:sz w:val="22"/>
            <w:szCs w:val="22"/>
          </w:rPr>
          <w:t>2</w:t>
        </w:r>
        <w:r w:rsidR="00456BA8" w:rsidRPr="00801225">
          <w:rPr>
            <w:rFonts w:asciiTheme="minorBidi" w:hAnsiTheme="minorBidi" w:cstheme="minorBidi"/>
            <w:b/>
            <w:bCs/>
            <w:sz w:val="22"/>
            <w:szCs w:val="22"/>
          </w:rPr>
          <w:fldChar w:fldCharType="end"/>
        </w:r>
        <w:r w:rsidRPr="00801225">
          <w:rPr>
            <w:rFonts w:asciiTheme="minorBidi" w:hAnsiTheme="minorBidi" w:cstheme="minorBidi"/>
            <w:b/>
            <w:bCs/>
            <w:sz w:val="22"/>
            <w:szCs w:val="22"/>
            <w:lang w:val="id-ID"/>
          </w:rPr>
          <w:t>-</w:t>
        </w:r>
      </w:p>
    </w:sdtContent>
  </w:sdt>
  <w:p w:rsidR="00801225" w:rsidRDefault="008012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1B4" w:rsidRDefault="000511B4" w:rsidP="007B55C9">
      <w:r>
        <w:separator/>
      </w:r>
    </w:p>
  </w:footnote>
  <w:footnote w:type="continuationSeparator" w:id="0">
    <w:p w:rsidR="000511B4" w:rsidRDefault="000511B4" w:rsidP="007B55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1B4" w:rsidRDefault="000511B4" w:rsidP="008F1360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8"/>
    <w:lvl w:ilvl="0">
      <w:start w:val="2"/>
      <w:numFmt w:val="lowerLetter"/>
      <w:lvlText w:val="%1."/>
      <w:lvlJc w:val="left"/>
      <w:pPr>
        <w:tabs>
          <w:tab w:val="num" w:pos="2610"/>
        </w:tabs>
        <w:ind w:left="261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3330"/>
        </w:tabs>
        <w:ind w:left="3330" w:hanging="360"/>
      </w:pPr>
      <w:rPr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4050"/>
        </w:tabs>
        <w:ind w:left="4050" w:hanging="18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5490"/>
        </w:tabs>
        <w:ind w:left="5490" w:hanging="360"/>
      </w:pPr>
      <w:rPr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6210"/>
        </w:tabs>
        <w:ind w:left="6210" w:hanging="18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6930"/>
        </w:tabs>
        <w:ind w:left="693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7650"/>
        </w:tabs>
        <w:ind w:left="7650" w:hanging="360"/>
      </w:pPr>
      <w:rPr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8370"/>
        </w:tabs>
        <w:ind w:left="8370" w:hanging="180"/>
      </w:pPr>
      <w:rPr>
        <w:sz w:val="22"/>
        <w:szCs w:val="22"/>
      </w:rPr>
    </w:lvl>
  </w:abstractNum>
  <w:abstractNum w:abstractNumId="2">
    <w:nsid w:val="00000003"/>
    <w:multiLevelType w:val="multilevel"/>
    <w:tmpl w:val="00000003"/>
    <w:name w:val="WWNum17"/>
    <w:lvl w:ilvl="0">
      <w:start w:val="2"/>
      <w:numFmt w:val="decimal"/>
      <w:lvlText w:val="%1."/>
      <w:lvlJc w:val="left"/>
      <w:pPr>
        <w:tabs>
          <w:tab w:val="num" w:pos="2610"/>
        </w:tabs>
        <w:ind w:left="261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A865684"/>
    <w:multiLevelType w:val="singleLevel"/>
    <w:tmpl w:val="2AF69A5E"/>
    <w:lvl w:ilvl="0">
      <w:start w:val="8"/>
      <w:numFmt w:val="decimal"/>
      <w:lvlText w:val="%1."/>
      <w:lvlJc w:val="left"/>
      <w:pPr>
        <w:tabs>
          <w:tab w:val="num" w:pos="2610"/>
        </w:tabs>
        <w:ind w:left="2610" w:hanging="360"/>
      </w:pPr>
      <w:rPr>
        <w:rFonts w:hint="default"/>
      </w:rPr>
    </w:lvl>
  </w:abstractNum>
  <w:abstractNum w:abstractNumId="5">
    <w:nsid w:val="0C640C92"/>
    <w:multiLevelType w:val="hybridMultilevel"/>
    <w:tmpl w:val="FFEA5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06C4A"/>
    <w:multiLevelType w:val="hybridMultilevel"/>
    <w:tmpl w:val="C3D0743E"/>
    <w:lvl w:ilvl="0" w:tplc="ED022870">
      <w:start w:val="2"/>
      <w:numFmt w:val="decimal"/>
      <w:lvlText w:val="%1."/>
      <w:lvlJc w:val="left"/>
      <w:pPr>
        <w:ind w:left="2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7">
    <w:nsid w:val="2A7E675C"/>
    <w:multiLevelType w:val="singleLevel"/>
    <w:tmpl w:val="AA9CA898"/>
    <w:lvl w:ilvl="0">
      <w:start w:val="2"/>
      <w:numFmt w:val="decimal"/>
      <w:lvlText w:val="%1."/>
      <w:lvlJc w:val="left"/>
      <w:pPr>
        <w:tabs>
          <w:tab w:val="num" w:pos="2610"/>
        </w:tabs>
        <w:ind w:left="2610" w:hanging="360"/>
      </w:pPr>
      <w:rPr>
        <w:rFonts w:hint="default"/>
      </w:rPr>
    </w:lvl>
  </w:abstractNum>
  <w:abstractNum w:abstractNumId="8">
    <w:nsid w:val="31652EF5"/>
    <w:multiLevelType w:val="hybridMultilevel"/>
    <w:tmpl w:val="A7D8812E"/>
    <w:lvl w:ilvl="0" w:tplc="DF80D4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3C6ABF"/>
    <w:multiLevelType w:val="hybridMultilevel"/>
    <w:tmpl w:val="D3089802"/>
    <w:lvl w:ilvl="0" w:tplc="86087A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B283C"/>
    <w:multiLevelType w:val="hybridMultilevel"/>
    <w:tmpl w:val="0192A4D2"/>
    <w:name w:val="WWNum83"/>
    <w:lvl w:ilvl="0" w:tplc="04186FCA">
      <w:start w:val="2"/>
      <w:numFmt w:val="decimal"/>
      <w:lvlText w:val="%1."/>
      <w:lvlJc w:val="left"/>
      <w:pPr>
        <w:ind w:left="3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5" w:hanging="360"/>
      </w:pPr>
    </w:lvl>
    <w:lvl w:ilvl="2" w:tplc="0409001B" w:tentative="1">
      <w:start w:val="1"/>
      <w:numFmt w:val="lowerRoman"/>
      <w:lvlText w:val="%3."/>
      <w:lvlJc w:val="right"/>
      <w:pPr>
        <w:ind w:left="4505" w:hanging="180"/>
      </w:pPr>
    </w:lvl>
    <w:lvl w:ilvl="3" w:tplc="0409000F" w:tentative="1">
      <w:start w:val="1"/>
      <w:numFmt w:val="decimal"/>
      <w:lvlText w:val="%4."/>
      <w:lvlJc w:val="left"/>
      <w:pPr>
        <w:ind w:left="5225" w:hanging="360"/>
      </w:pPr>
    </w:lvl>
    <w:lvl w:ilvl="4" w:tplc="04090019" w:tentative="1">
      <w:start w:val="1"/>
      <w:numFmt w:val="lowerLetter"/>
      <w:lvlText w:val="%5."/>
      <w:lvlJc w:val="left"/>
      <w:pPr>
        <w:ind w:left="5945" w:hanging="360"/>
      </w:pPr>
    </w:lvl>
    <w:lvl w:ilvl="5" w:tplc="0409001B" w:tentative="1">
      <w:start w:val="1"/>
      <w:numFmt w:val="lowerRoman"/>
      <w:lvlText w:val="%6."/>
      <w:lvlJc w:val="right"/>
      <w:pPr>
        <w:ind w:left="6665" w:hanging="180"/>
      </w:pPr>
    </w:lvl>
    <w:lvl w:ilvl="6" w:tplc="0409000F" w:tentative="1">
      <w:start w:val="1"/>
      <w:numFmt w:val="decimal"/>
      <w:lvlText w:val="%7."/>
      <w:lvlJc w:val="left"/>
      <w:pPr>
        <w:ind w:left="7385" w:hanging="360"/>
      </w:pPr>
    </w:lvl>
    <w:lvl w:ilvl="7" w:tplc="04090019" w:tentative="1">
      <w:start w:val="1"/>
      <w:numFmt w:val="lowerLetter"/>
      <w:lvlText w:val="%8."/>
      <w:lvlJc w:val="left"/>
      <w:pPr>
        <w:ind w:left="8105" w:hanging="360"/>
      </w:pPr>
    </w:lvl>
    <w:lvl w:ilvl="8" w:tplc="0409001B" w:tentative="1">
      <w:start w:val="1"/>
      <w:numFmt w:val="lowerRoman"/>
      <w:lvlText w:val="%9."/>
      <w:lvlJc w:val="right"/>
      <w:pPr>
        <w:ind w:left="8825" w:hanging="180"/>
      </w:pPr>
    </w:lvl>
  </w:abstractNum>
  <w:abstractNum w:abstractNumId="11">
    <w:nsid w:val="62A824C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2">
    <w:nsid w:val="67BC570E"/>
    <w:multiLevelType w:val="singleLevel"/>
    <w:tmpl w:val="E53CAED0"/>
    <w:lvl w:ilvl="0">
      <w:start w:val="2"/>
      <w:numFmt w:val="decimal"/>
      <w:lvlText w:val="%1."/>
      <w:lvlJc w:val="left"/>
      <w:pPr>
        <w:tabs>
          <w:tab w:val="num" w:pos="2610"/>
        </w:tabs>
        <w:ind w:left="261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2"/>
  </w:num>
  <w:num w:numId="6">
    <w:abstractNumId w:val="11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4"/>
    <w:lvlOverride w:ilvl="0">
      <w:startOverride w:val="2"/>
    </w:lvlOverride>
  </w:num>
  <w:num w:numId="12">
    <w:abstractNumId w:val="7"/>
  </w:num>
  <w:num w:numId="13">
    <w:abstractNumId w:val="10"/>
  </w:num>
  <w:num w:numId="1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1389933619"/>
  </wne:recipientData>
  <wne:recipientData>
    <wne:active wne:val="1"/>
    <wne:hash wne:val="-127870672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mailMerge>
    <w:mainDocumentType w:val="formLetters"/>
    <w:linkToQuery/>
    <w:dataType w:val="native"/>
    <w:connectString w:val="Provider=Microsoft.ACE.OLEDB.12.0;User ID=Admin;Data Source=C:\Apps TIMAH\Data Sitiyana\SK WORD\2020\Ekspedisi-202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B-KOLEKTIF$'`"/>
    <w:dataSource r:id="rId1"/>
    <w:viewMergedData/>
    <w:odso>
      <w:udl w:val="Provider=Microsoft.ACE.OLEDB.12.0;User ID=Admin;Data Source=C:\Apps TIMAH\Data Sitiyana\SK WORD\2020\Ekspedisi-202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B-KOLEKTIF$'"/>
      <w:src r:id="rId2"/>
      <w:colDelim w:val="9"/>
      <w:type w:val="database"/>
      <w:fHdr/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recipientData r:id="rId3"/>
    </w:odso>
  </w:mailMerge>
  <w:defaultTabStop w:val="709"/>
  <w:defaultTableStyle w:val="Normal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0143C3"/>
    <w:rsid w:val="00002BFA"/>
    <w:rsid w:val="00003EA1"/>
    <w:rsid w:val="00004278"/>
    <w:rsid w:val="000050C0"/>
    <w:rsid w:val="0001020E"/>
    <w:rsid w:val="00010DC4"/>
    <w:rsid w:val="00013A6E"/>
    <w:rsid w:val="000143C3"/>
    <w:rsid w:val="00020541"/>
    <w:rsid w:val="00022126"/>
    <w:rsid w:val="00024629"/>
    <w:rsid w:val="00025551"/>
    <w:rsid w:val="00025620"/>
    <w:rsid w:val="00025D76"/>
    <w:rsid w:val="0003073A"/>
    <w:rsid w:val="0003446A"/>
    <w:rsid w:val="0004127C"/>
    <w:rsid w:val="00043172"/>
    <w:rsid w:val="00044615"/>
    <w:rsid w:val="00045D21"/>
    <w:rsid w:val="00047BB5"/>
    <w:rsid w:val="000511B4"/>
    <w:rsid w:val="00052976"/>
    <w:rsid w:val="00052AC2"/>
    <w:rsid w:val="00056840"/>
    <w:rsid w:val="000617B4"/>
    <w:rsid w:val="000633C1"/>
    <w:rsid w:val="00064067"/>
    <w:rsid w:val="00065585"/>
    <w:rsid w:val="000673AE"/>
    <w:rsid w:val="00067C05"/>
    <w:rsid w:val="000714E6"/>
    <w:rsid w:val="0007237F"/>
    <w:rsid w:val="00074A46"/>
    <w:rsid w:val="00075FA2"/>
    <w:rsid w:val="0007630E"/>
    <w:rsid w:val="00076561"/>
    <w:rsid w:val="00076845"/>
    <w:rsid w:val="00077D84"/>
    <w:rsid w:val="00086104"/>
    <w:rsid w:val="00090084"/>
    <w:rsid w:val="00091D98"/>
    <w:rsid w:val="000937B2"/>
    <w:rsid w:val="000A07FF"/>
    <w:rsid w:val="000A101A"/>
    <w:rsid w:val="000A4F68"/>
    <w:rsid w:val="000A7DD3"/>
    <w:rsid w:val="000B03C6"/>
    <w:rsid w:val="000B129D"/>
    <w:rsid w:val="000B15B2"/>
    <w:rsid w:val="000B6524"/>
    <w:rsid w:val="000C25B9"/>
    <w:rsid w:val="000C28BE"/>
    <w:rsid w:val="000C6649"/>
    <w:rsid w:val="000C7218"/>
    <w:rsid w:val="000D0AFD"/>
    <w:rsid w:val="000D309F"/>
    <w:rsid w:val="000D43D4"/>
    <w:rsid w:val="000D4459"/>
    <w:rsid w:val="000D60FF"/>
    <w:rsid w:val="000D6205"/>
    <w:rsid w:val="000D75FC"/>
    <w:rsid w:val="000D78DE"/>
    <w:rsid w:val="000E1813"/>
    <w:rsid w:val="000E2C99"/>
    <w:rsid w:val="000E2E68"/>
    <w:rsid w:val="000E5E08"/>
    <w:rsid w:val="000E79E2"/>
    <w:rsid w:val="000F07BC"/>
    <w:rsid w:val="000F0D68"/>
    <w:rsid w:val="000F144F"/>
    <w:rsid w:val="000F3E8A"/>
    <w:rsid w:val="000F423B"/>
    <w:rsid w:val="00100096"/>
    <w:rsid w:val="001007DA"/>
    <w:rsid w:val="00101F40"/>
    <w:rsid w:val="001030BB"/>
    <w:rsid w:val="001030E1"/>
    <w:rsid w:val="001042BA"/>
    <w:rsid w:val="00111B9E"/>
    <w:rsid w:val="00111BC7"/>
    <w:rsid w:val="0011250D"/>
    <w:rsid w:val="00112F48"/>
    <w:rsid w:val="00113A32"/>
    <w:rsid w:val="00115F8E"/>
    <w:rsid w:val="0012035E"/>
    <w:rsid w:val="001210DC"/>
    <w:rsid w:val="00126891"/>
    <w:rsid w:val="00134FC5"/>
    <w:rsid w:val="00135E29"/>
    <w:rsid w:val="00137F1B"/>
    <w:rsid w:val="00143426"/>
    <w:rsid w:val="00147150"/>
    <w:rsid w:val="0015194C"/>
    <w:rsid w:val="001529AD"/>
    <w:rsid w:val="00155726"/>
    <w:rsid w:val="001617F1"/>
    <w:rsid w:val="001713C1"/>
    <w:rsid w:val="001734E4"/>
    <w:rsid w:val="00176922"/>
    <w:rsid w:val="00176CA3"/>
    <w:rsid w:val="001838AC"/>
    <w:rsid w:val="001850D2"/>
    <w:rsid w:val="00192269"/>
    <w:rsid w:val="00194571"/>
    <w:rsid w:val="001A29AC"/>
    <w:rsid w:val="001A4474"/>
    <w:rsid w:val="001A5072"/>
    <w:rsid w:val="001A607F"/>
    <w:rsid w:val="001A7262"/>
    <w:rsid w:val="001B019E"/>
    <w:rsid w:val="001B5236"/>
    <w:rsid w:val="001B667F"/>
    <w:rsid w:val="001B7327"/>
    <w:rsid w:val="001C148A"/>
    <w:rsid w:val="001C3B54"/>
    <w:rsid w:val="001C672B"/>
    <w:rsid w:val="001D1DB0"/>
    <w:rsid w:val="001D2EE8"/>
    <w:rsid w:val="001D31B8"/>
    <w:rsid w:val="001D603D"/>
    <w:rsid w:val="001D609D"/>
    <w:rsid w:val="001E219E"/>
    <w:rsid w:val="001E21EA"/>
    <w:rsid w:val="001E2452"/>
    <w:rsid w:val="001E2908"/>
    <w:rsid w:val="001E423E"/>
    <w:rsid w:val="001E5041"/>
    <w:rsid w:val="001E5E43"/>
    <w:rsid w:val="001F2FEC"/>
    <w:rsid w:val="001F3476"/>
    <w:rsid w:val="001F5555"/>
    <w:rsid w:val="001F5D46"/>
    <w:rsid w:val="001F7E44"/>
    <w:rsid w:val="002021C5"/>
    <w:rsid w:val="00203EA2"/>
    <w:rsid w:val="00206430"/>
    <w:rsid w:val="002101FB"/>
    <w:rsid w:val="002103E7"/>
    <w:rsid w:val="00213902"/>
    <w:rsid w:val="00214B59"/>
    <w:rsid w:val="00217B4C"/>
    <w:rsid w:val="002245F9"/>
    <w:rsid w:val="00225647"/>
    <w:rsid w:val="00231A11"/>
    <w:rsid w:val="00231BA5"/>
    <w:rsid w:val="0023514F"/>
    <w:rsid w:val="0023586E"/>
    <w:rsid w:val="00235B2A"/>
    <w:rsid w:val="002377CF"/>
    <w:rsid w:val="00245A4D"/>
    <w:rsid w:val="00254FD1"/>
    <w:rsid w:val="00255F73"/>
    <w:rsid w:val="00256338"/>
    <w:rsid w:val="00257435"/>
    <w:rsid w:val="00265E05"/>
    <w:rsid w:val="0026607E"/>
    <w:rsid w:val="00270390"/>
    <w:rsid w:val="002728EB"/>
    <w:rsid w:val="00272D34"/>
    <w:rsid w:val="002745C7"/>
    <w:rsid w:val="00275D4A"/>
    <w:rsid w:val="002762FA"/>
    <w:rsid w:val="00284418"/>
    <w:rsid w:val="002873AF"/>
    <w:rsid w:val="00287F0F"/>
    <w:rsid w:val="00294626"/>
    <w:rsid w:val="0029555A"/>
    <w:rsid w:val="00297558"/>
    <w:rsid w:val="002A04BC"/>
    <w:rsid w:val="002A0D56"/>
    <w:rsid w:val="002A4FF1"/>
    <w:rsid w:val="002A6092"/>
    <w:rsid w:val="002A6FF5"/>
    <w:rsid w:val="002A7F44"/>
    <w:rsid w:val="002B072E"/>
    <w:rsid w:val="002B3684"/>
    <w:rsid w:val="002B60CE"/>
    <w:rsid w:val="002C0848"/>
    <w:rsid w:val="002C2CF4"/>
    <w:rsid w:val="002C4D42"/>
    <w:rsid w:val="002C5086"/>
    <w:rsid w:val="002C75DE"/>
    <w:rsid w:val="002D0467"/>
    <w:rsid w:val="002D1818"/>
    <w:rsid w:val="002D4D92"/>
    <w:rsid w:val="002D7EDF"/>
    <w:rsid w:val="002E088F"/>
    <w:rsid w:val="002E09D4"/>
    <w:rsid w:val="002E28A2"/>
    <w:rsid w:val="002E62DD"/>
    <w:rsid w:val="002F0F37"/>
    <w:rsid w:val="002F2206"/>
    <w:rsid w:val="002F382A"/>
    <w:rsid w:val="002F6A3B"/>
    <w:rsid w:val="00302F61"/>
    <w:rsid w:val="00303BD9"/>
    <w:rsid w:val="00304BC7"/>
    <w:rsid w:val="003107B5"/>
    <w:rsid w:val="00313372"/>
    <w:rsid w:val="003136C2"/>
    <w:rsid w:val="00327EE8"/>
    <w:rsid w:val="00334237"/>
    <w:rsid w:val="00335000"/>
    <w:rsid w:val="00335E1B"/>
    <w:rsid w:val="00336571"/>
    <w:rsid w:val="00343E27"/>
    <w:rsid w:val="00344FB6"/>
    <w:rsid w:val="003478E2"/>
    <w:rsid w:val="0035034A"/>
    <w:rsid w:val="00350529"/>
    <w:rsid w:val="00353500"/>
    <w:rsid w:val="00357B3A"/>
    <w:rsid w:val="00360E6A"/>
    <w:rsid w:val="00361AEA"/>
    <w:rsid w:val="003629B5"/>
    <w:rsid w:val="00364C09"/>
    <w:rsid w:val="00367DD7"/>
    <w:rsid w:val="00370E1E"/>
    <w:rsid w:val="003712FD"/>
    <w:rsid w:val="0037397E"/>
    <w:rsid w:val="00374493"/>
    <w:rsid w:val="0038026F"/>
    <w:rsid w:val="00384F7E"/>
    <w:rsid w:val="0038572E"/>
    <w:rsid w:val="003863A0"/>
    <w:rsid w:val="0039207C"/>
    <w:rsid w:val="00392200"/>
    <w:rsid w:val="003965CA"/>
    <w:rsid w:val="0039687A"/>
    <w:rsid w:val="003A0659"/>
    <w:rsid w:val="003A12AD"/>
    <w:rsid w:val="003A1C29"/>
    <w:rsid w:val="003A2352"/>
    <w:rsid w:val="003A240F"/>
    <w:rsid w:val="003A5A38"/>
    <w:rsid w:val="003A5BBF"/>
    <w:rsid w:val="003A6081"/>
    <w:rsid w:val="003B313D"/>
    <w:rsid w:val="003B375D"/>
    <w:rsid w:val="003B3A50"/>
    <w:rsid w:val="003C0549"/>
    <w:rsid w:val="003C462C"/>
    <w:rsid w:val="003D0BE6"/>
    <w:rsid w:val="003D20F8"/>
    <w:rsid w:val="003D2B8F"/>
    <w:rsid w:val="003D3CA9"/>
    <w:rsid w:val="003E2476"/>
    <w:rsid w:val="003E4613"/>
    <w:rsid w:val="003E4778"/>
    <w:rsid w:val="003F0033"/>
    <w:rsid w:val="003F361B"/>
    <w:rsid w:val="003F5640"/>
    <w:rsid w:val="003F60DA"/>
    <w:rsid w:val="003F684C"/>
    <w:rsid w:val="004027EC"/>
    <w:rsid w:val="00403181"/>
    <w:rsid w:val="004039F3"/>
    <w:rsid w:val="00404062"/>
    <w:rsid w:val="00405C29"/>
    <w:rsid w:val="00410148"/>
    <w:rsid w:val="0041265B"/>
    <w:rsid w:val="0041346B"/>
    <w:rsid w:val="0041548A"/>
    <w:rsid w:val="00415DE7"/>
    <w:rsid w:val="00423B93"/>
    <w:rsid w:val="00426C3C"/>
    <w:rsid w:val="00427B85"/>
    <w:rsid w:val="00430357"/>
    <w:rsid w:val="004303C2"/>
    <w:rsid w:val="00430A85"/>
    <w:rsid w:val="00430DC8"/>
    <w:rsid w:val="00433943"/>
    <w:rsid w:val="00433F3B"/>
    <w:rsid w:val="0043539B"/>
    <w:rsid w:val="0043737C"/>
    <w:rsid w:val="004402C3"/>
    <w:rsid w:val="00440A0A"/>
    <w:rsid w:val="00442358"/>
    <w:rsid w:val="00451D5A"/>
    <w:rsid w:val="00455369"/>
    <w:rsid w:val="00456BA8"/>
    <w:rsid w:val="004612D0"/>
    <w:rsid w:val="004617AF"/>
    <w:rsid w:val="00474325"/>
    <w:rsid w:val="00474A4C"/>
    <w:rsid w:val="00474C2F"/>
    <w:rsid w:val="00481918"/>
    <w:rsid w:val="00482AA2"/>
    <w:rsid w:val="004831ED"/>
    <w:rsid w:val="00483B96"/>
    <w:rsid w:val="004845D7"/>
    <w:rsid w:val="00485E2E"/>
    <w:rsid w:val="00487297"/>
    <w:rsid w:val="00490402"/>
    <w:rsid w:val="00491109"/>
    <w:rsid w:val="00495070"/>
    <w:rsid w:val="00497D64"/>
    <w:rsid w:val="00497E3F"/>
    <w:rsid w:val="004A1560"/>
    <w:rsid w:val="004A49AD"/>
    <w:rsid w:val="004A5780"/>
    <w:rsid w:val="004B67D9"/>
    <w:rsid w:val="004B6FDA"/>
    <w:rsid w:val="004C0645"/>
    <w:rsid w:val="004C0AD7"/>
    <w:rsid w:val="004C0CE7"/>
    <w:rsid w:val="004C39E5"/>
    <w:rsid w:val="004C3A36"/>
    <w:rsid w:val="004C72D5"/>
    <w:rsid w:val="004C72DA"/>
    <w:rsid w:val="004D0F2B"/>
    <w:rsid w:val="004D3A1E"/>
    <w:rsid w:val="004D3B02"/>
    <w:rsid w:val="004D7905"/>
    <w:rsid w:val="004D7DF1"/>
    <w:rsid w:val="004E3CEB"/>
    <w:rsid w:val="004E507B"/>
    <w:rsid w:val="004E510E"/>
    <w:rsid w:val="004E5C07"/>
    <w:rsid w:val="004E61DD"/>
    <w:rsid w:val="004E6331"/>
    <w:rsid w:val="004E756D"/>
    <w:rsid w:val="004F0237"/>
    <w:rsid w:val="004F3703"/>
    <w:rsid w:val="004F6C24"/>
    <w:rsid w:val="005001E7"/>
    <w:rsid w:val="00500442"/>
    <w:rsid w:val="005005DC"/>
    <w:rsid w:val="00502F89"/>
    <w:rsid w:val="00504CD4"/>
    <w:rsid w:val="00506C22"/>
    <w:rsid w:val="00515BEB"/>
    <w:rsid w:val="0051601C"/>
    <w:rsid w:val="005166EE"/>
    <w:rsid w:val="00517A7B"/>
    <w:rsid w:val="005208EA"/>
    <w:rsid w:val="00524AF1"/>
    <w:rsid w:val="00526904"/>
    <w:rsid w:val="005310FB"/>
    <w:rsid w:val="005333C9"/>
    <w:rsid w:val="00533A64"/>
    <w:rsid w:val="0053510F"/>
    <w:rsid w:val="00537B38"/>
    <w:rsid w:val="005424D9"/>
    <w:rsid w:val="00545CEF"/>
    <w:rsid w:val="00546147"/>
    <w:rsid w:val="00550389"/>
    <w:rsid w:val="00551781"/>
    <w:rsid w:val="0055314E"/>
    <w:rsid w:val="00553F74"/>
    <w:rsid w:val="00555C4F"/>
    <w:rsid w:val="00555FD5"/>
    <w:rsid w:val="0056066B"/>
    <w:rsid w:val="0056439D"/>
    <w:rsid w:val="00565D87"/>
    <w:rsid w:val="00570AFD"/>
    <w:rsid w:val="00572735"/>
    <w:rsid w:val="0057550F"/>
    <w:rsid w:val="00577EB2"/>
    <w:rsid w:val="005820D8"/>
    <w:rsid w:val="00582770"/>
    <w:rsid w:val="00583B43"/>
    <w:rsid w:val="00585C42"/>
    <w:rsid w:val="0059600E"/>
    <w:rsid w:val="0059696E"/>
    <w:rsid w:val="005A2A20"/>
    <w:rsid w:val="005A468D"/>
    <w:rsid w:val="005A6E3E"/>
    <w:rsid w:val="005A7AC6"/>
    <w:rsid w:val="005B4612"/>
    <w:rsid w:val="005C151D"/>
    <w:rsid w:val="005C2819"/>
    <w:rsid w:val="005C518C"/>
    <w:rsid w:val="005C53F4"/>
    <w:rsid w:val="005D11D5"/>
    <w:rsid w:val="005E181F"/>
    <w:rsid w:val="005E1B9D"/>
    <w:rsid w:val="005E2D62"/>
    <w:rsid w:val="005E42E8"/>
    <w:rsid w:val="005F2C0B"/>
    <w:rsid w:val="005F386C"/>
    <w:rsid w:val="005F4868"/>
    <w:rsid w:val="005F6602"/>
    <w:rsid w:val="006003D1"/>
    <w:rsid w:val="006040D4"/>
    <w:rsid w:val="00604FD0"/>
    <w:rsid w:val="00605B1A"/>
    <w:rsid w:val="00612F70"/>
    <w:rsid w:val="00617FF8"/>
    <w:rsid w:val="00620FCE"/>
    <w:rsid w:val="00621325"/>
    <w:rsid w:val="00622E25"/>
    <w:rsid w:val="00623E92"/>
    <w:rsid w:val="00627CC4"/>
    <w:rsid w:val="00630E70"/>
    <w:rsid w:val="006322F3"/>
    <w:rsid w:val="00633E9C"/>
    <w:rsid w:val="006341C4"/>
    <w:rsid w:val="00634275"/>
    <w:rsid w:val="006346F8"/>
    <w:rsid w:val="00636F36"/>
    <w:rsid w:val="00640B84"/>
    <w:rsid w:val="00640B9A"/>
    <w:rsid w:val="0065067D"/>
    <w:rsid w:val="006541B6"/>
    <w:rsid w:val="00654D74"/>
    <w:rsid w:val="0065507F"/>
    <w:rsid w:val="00656405"/>
    <w:rsid w:val="00660976"/>
    <w:rsid w:val="00664C6E"/>
    <w:rsid w:val="00665AAE"/>
    <w:rsid w:val="00667D6E"/>
    <w:rsid w:val="006706FE"/>
    <w:rsid w:val="00670AEF"/>
    <w:rsid w:val="00671C3B"/>
    <w:rsid w:val="006732D9"/>
    <w:rsid w:val="00673416"/>
    <w:rsid w:val="0067749E"/>
    <w:rsid w:val="006779D4"/>
    <w:rsid w:val="006832EA"/>
    <w:rsid w:val="00697AB7"/>
    <w:rsid w:val="006A0E8B"/>
    <w:rsid w:val="006A1E96"/>
    <w:rsid w:val="006B0202"/>
    <w:rsid w:val="006B1856"/>
    <w:rsid w:val="006B1862"/>
    <w:rsid w:val="006B5CCB"/>
    <w:rsid w:val="006C2634"/>
    <w:rsid w:val="006C4965"/>
    <w:rsid w:val="006C4F11"/>
    <w:rsid w:val="006D009E"/>
    <w:rsid w:val="006D0ADB"/>
    <w:rsid w:val="006D5B0B"/>
    <w:rsid w:val="006D6F6D"/>
    <w:rsid w:val="006D7397"/>
    <w:rsid w:val="006E4492"/>
    <w:rsid w:val="006E506D"/>
    <w:rsid w:val="006E60A7"/>
    <w:rsid w:val="006E66C9"/>
    <w:rsid w:val="006F3230"/>
    <w:rsid w:val="006F35CC"/>
    <w:rsid w:val="006F4838"/>
    <w:rsid w:val="006F6082"/>
    <w:rsid w:val="00701E59"/>
    <w:rsid w:val="007062F2"/>
    <w:rsid w:val="00706711"/>
    <w:rsid w:val="00706EEC"/>
    <w:rsid w:val="00707A1F"/>
    <w:rsid w:val="00712E13"/>
    <w:rsid w:val="007137BD"/>
    <w:rsid w:val="007142E6"/>
    <w:rsid w:val="00716021"/>
    <w:rsid w:val="0072007E"/>
    <w:rsid w:val="0072226C"/>
    <w:rsid w:val="007238C5"/>
    <w:rsid w:val="00727E74"/>
    <w:rsid w:val="00731C7E"/>
    <w:rsid w:val="00733FD0"/>
    <w:rsid w:val="0073402C"/>
    <w:rsid w:val="00734158"/>
    <w:rsid w:val="0073439B"/>
    <w:rsid w:val="00734B5F"/>
    <w:rsid w:val="0073608B"/>
    <w:rsid w:val="007400C2"/>
    <w:rsid w:val="00740576"/>
    <w:rsid w:val="00740747"/>
    <w:rsid w:val="007425BE"/>
    <w:rsid w:val="00743C57"/>
    <w:rsid w:val="00744203"/>
    <w:rsid w:val="007464D7"/>
    <w:rsid w:val="00746756"/>
    <w:rsid w:val="00750018"/>
    <w:rsid w:val="007505B4"/>
    <w:rsid w:val="0075301A"/>
    <w:rsid w:val="00756957"/>
    <w:rsid w:val="00757573"/>
    <w:rsid w:val="00760E56"/>
    <w:rsid w:val="00760F60"/>
    <w:rsid w:val="00761F4C"/>
    <w:rsid w:val="007647E7"/>
    <w:rsid w:val="00767EC8"/>
    <w:rsid w:val="0077299D"/>
    <w:rsid w:val="00772EBB"/>
    <w:rsid w:val="0077592A"/>
    <w:rsid w:val="0078005C"/>
    <w:rsid w:val="00781984"/>
    <w:rsid w:val="007829FB"/>
    <w:rsid w:val="0078448B"/>
    <w:rsid w:val="0079079B"/>
    <w:rsid w:val="00791351"/>
    <w:rsid w:val="00793382"/>
    <w:rsid w:val="00796AF2"/>
    <w:rsid w:val="00796AF3"/>
    <w:rsid w:val="007A2920"/>
    <w:rsid w:val="007A42A8"/>
    <w:rsid w:val="007A58E2"/>
    <w:rsid w:val="007B37E7"/>
    <w:rsid w:val="007B55C9"/>
    <w:rsid w:val="007B786C"/>
    <w:rsid w:val="007C2FF2"/>
    <w:rsid w:val="007C3492"/>
    <w:rsid w:val="007C4711"/>
    <w:rsid w:val="007C4CC2"/>
    <w:rsid w:val="007C7721"/>
    <w:rsid w:val="007D16F9"/>
    <w:rsid w:val="007D5BD2"/>
    <w:rsid w:val="007D5C61"/>
    <w:rsid w:val="007D6E88"/>
    <w:rsid w:val="007E1DB5"/>
    <w:rsid w:val="007E3EA7"/>
    <w:rsid w:val="007E5C07"/>
    <w:rsid w:val="00801225"/>
    <w:rsid w:val="00804EAD"/>
    <w:rsid w:val="00805989"/>
    <w:rsid w:val="00805B0F"/>
    <w:rsid w:val="0080694C"/>
    <w:rsid w:val="008074F6"/>
    <w:rsid w:val="00810BE1"/>
    <w:rsid w:val="00811CE3"/>
    <w:rsid w:val="0081361E"/>
    <w:rsid w:val="008159B6"/>
    <w:rsid w:val="00816910"/>
    <w:rsid w:val="00823CF2"/>
    <w:rsid w:val="00827D7A"/>
    <w:rsid w:val="008357CC"/>
    <w:rsid w:val="0084102D"/>
    <w:rsid w:val="00842358"/>
    <w:rsid w:val="008446CA"/>
    <w:rsid w:val="00847791"/>
    <w:rsid w:val="00851CF6"/>
    <w:rsid w:val="008521EC"/>
    <w:rsid w:val="008549C4"/>
    <w:rsid w:val="008619C9"/>
    <w:rsid w:val="008632E3"/>
    <w:rsid w:val="0086624F"/>
    <w:rsid w:val="008674C4"/>
    <w:rsid w:val="00867679"/>
    <w:rsid w:val="00867751"/>
    <w:rsid w:val="00871EC7"/>
    <w:rsid w:val="00872429"/>
    <w:rsid w:val="00872C01"/>
    <w:rsid w:val="008735AB"/>
    <w:rsid w:val="00875403"/>
    <w:rsid w:val="00885610"/>
    <w:rsid w:val="008875E1"/>
    <w:rsid w:val="0089190E"/>
    <w:rsid w:val="00891D69"/>
    <w:rsid w:val="00893031"/>
    <w:rsid w:val="00893A7C"/>
    <w:rsid w:val="00896C0B"/>
    <w:rsid w:val="008A45F6"/>
    <w:rsid w:val="008B1B4B"/>
    <w:rsid w:val="008B41B8"/>
    <w:rsid w:val="008C17F8"/>
    <w:rsid w:val="008C1EA4"/>
    <w:rsid w:val="008D1DA3"/>
    <w:rsid w:val="008D2532"/>
    <w:rsid w:val="008D4376"/>
    <w:rsid w:val="008D6E64"/>
    <w:rsid w:val="008E1318"/>
    <w:rsid w:val="008E6D75"/>
    <w:rsid w:val="008F1360"/>
    <w:rsid w:val="008F21C6"/>
    <w:rsid w:val="008F420E"/>
    <w:rsid w:val="008F6751"/>
    <w:rsid w:val="008F6968"/>
    <w:rsid w:val="0090149B"/>
    <w:rsid w:val="009014DE"/>
    <w:rsid w:val="009021E0"/>
    <w:rsid w:val="00904F5F"/>
    <w:rsid w:val="00905B8E"/>
    <w:rsid w:val="00907DE6"/>
    <w:rsid w:val="00912318"/>
    <w:rsid w:val="00912ED0"/>
    <w:rsid w:val="00913517"/>
    <w:rsid w:val="00914CC8"/>
    <w:rsid w:val="009171EB"/>
    <w:rsid w:val="00920ED7"/>
    <w:rsid w:val="009213B3"/>
    <w:rsid w:val="00922A49"/>
    <w:rsid w:val="0092718C"/>
    <w:rsid w:val="00930C8F"/>
    <w:rsid w:val="00930FAA"/>
    <w:rsid w:val="00932D96"/>
    <w:rsid w:val="0093498A"/>
    <w:rsid w:val="00934D96"/>
    <w:rsid w:val="009351B2"/>
    <w:rsid w:val="00935E52"/>
    <w:rsid w:val="00936433"/>
    <w:rsid w:val="00940C08"/>
    <w:rsid w:val="00942ECD"/>
    <w:rsid w:val="00945E6F"/>
    <w:rsid w:val="00947A3E"/>
    <w:rsid w:val="009506F5"/>
    <w:rsid w:val="00950B13"/>
    <w:rsid w:val="00952839"/>
    <w:rsid w:val="00954E33"/>
    <w:rsid w:val="0095686A"/>
    <w:rsid w:val="00960A4C"/>
    <w:rsid w:val="00960CC2"/>
    <w:rsid w:val="0096183E"/>
    <w:rsid w:val="0096284C"/>
    <w:rsid w:val="00965C7C"/>
    <w:rsid w:val="00972609"/>
    <w:rsid w:val="009752E6"/>
    <w:rsid w:val="009776B4"/>
    <w:rsid w:val="0098206B"/>
    <w:rsid w:val="0098460B"/>
    <w:rsid w:val="00985224"/>
    <w:rsid w:val="00987F9C"/>
    <w:rsid w:val="00987FBE"/>
    <w:rsid w:val="00990822"/>
    <w:rsid w:val="00993BD7"/>
    <w:rsid w:val="009A0E3B"/>
    <w:rsid w:val="009A18A8"/>
    <w:rsid w:val="009A2FC7"/>
    <w:rsid w:val="009A3573"/>
    <w:rsid w:val="009A3A51"/>
    <w:rsid w:val="009A4F97"/>
    <w:rsid w:val="009B14E2"/>
    <w:rsid w:val="009B43E0"/>
    <w:rsid w:val="009B4B89"/>
    <w:rsid w:val="009B7070"/>
    <w:rsid w:val="009C53A2"/>
    <w:rsid w:val="009D193C"/>
    <w:rsid w:val="009D2013"/>
    <w:rsid w:val="009D213B"/>
    <w:rsid w:val="009D3A7E"/>
    <w:rsid w:val="009D533A"/>
    <w:rsid w:val="009D7918"/>
    <w:rsid w:val="009D7A76"/>
    <w:rsid w:val="009E3F26"/>
    <w:rsid w:val="009E6207"/>
    <w:rsid w:val="009E724E"/>
    <w:rsid w:val="009F2782"/>
    <w:rsid w:val="009F6DC0"/>
    <w:rsid w:val="009F6FFF"/>
    <w:rsid w:val="009F7DDF"/>
    <w:rsid w:val="00A00AA5"/>
    <w:rsid w:val="00A05BFD"/>
    <w:rsid w:val="00A06EA0"/>
    <w:rsid w:val="00A0724F"/>
    <w:rsid w:val="00A07B50"/>
    <w:rsid w:val="00A142CF"/>
    <w:rsid w:val="00A14E41"/>
    <w:rsid w:val="00A152B9"/>
    <w:rsid w:val="00A21160"/>
    <w:rsid w:val="00A24360"/>
    <w:rsid w:val="00A252FD"/>
    <w:rsid w:val="00A27CE0"/>
    <w:rsid w:val="00A302E7"/>
    <w:rsid w:val="00A30728"/>
    <w:rsid w:val="00A30FC6"/>
    <w:rsid w:val="00A316DC"/>
    <w:rsid w:val="00A32383"/>
    <w:rsid w:val="00A33B8A"/>
    <w:rsid w:val="00A351D3"/>
    <w:rsid w:val="00A35935"/>
    <w:rsid w:val="00A35B9A"/>
    <w:rsid w:val="00A422D8"/>
    <w:rsid w:val="00A46A1C"/>
    <w:rsid w:val="00A46C0C"/>
    <w:rsid w:val="00A50836"/>
    <w:rsid w:val="00A53BA9"/>
    <w:rsid w:val="00A557EB"/>
    <w:rsid w:val="00A56785"/>
    <w:rsid w:val="00A570BF"/>
    <w:rsid w:val="00A60C4A"/>
    <w:rsid w:val="00A611DC"/>
    <w:rsid w:val="00A617A1"/>
    <w:rsid w:val="00A62255"/>
    <w:rsid w:val="00A633B0"/>
    <w:rsid w:val="00A64352"/>
    <w:rsid w:val="00A65BC9"/>
    <w:rsid w:val="00A65F9B"/>
    <w:rsid w:val="00A67127"/>
    <w:rsid w:val="00A71296"/>
    <w:rsid w:val="00A71361"/>
    <w:rsid w:val="00A814BB"/>
    <w:rsid w:val="00A8195F"/>
    <w:rsid w:val="00A840E3"/>
    <w:rsid w:val="00A863BD"/>
    <w:rsid w:val="00A906B5"/>
    <w:rsid w:val="00A9127B"/>
    <w:rsid w:val="00A913FD"/>
    <w:rsid w:val="00A952F8"/>
    <w:rsid w:val="00A95EB5"/>
    <w:rsid w:val="00A978DD"/>
    <w:rsid w:val="00AA2F89"/>
    <w:rsid w:val="00AA3409"/>
    <w:rsid w:val="00AA7010"/>
    <w:rsid w:val="00AA75D6"/>
    <w:rsid w:val="00AA771C"/>
    <w:rsid w:val="00AB2185"/>
    <w:rsid w:val="00AB37FA"/>
    <w:rsid w:val="00AB577A"/>
    <w:rsid w:val="00AB6F1E"/>
    <w:rsid w:val="00AC2E56"/>
    <w:rsid w:val="00AC437C"/>
    <w:rsid w:val="00AC52D6"/>
    <w:rsid w:val="00AC61F1"/>
    <w:rsid w:val="00AC7466"/>
    <w:rsid w:val="00AD15CB"/>
    <w:rsid w:val="00AD460D"/>
    <w:rsid w:val="00AE1BEB"/>
    <w:rsid w:val="00AE4947"/>
    <w:rsid w:val="00AE4981"/>
    <w:rsid w:val="00AF00BB"/>
    <w:rsid w:val="00AF1783"/>
    <w:rsid w:val="00AF1F6A"/>
    <w:rsid w:val="00AF29A2"/>
    <w:rsid w:val="00AF2BF0"/>
    <w:rsid w:val="00AF326E"/>
    <w:rsid w:val="00AF3508"/>
    <w:rsid w:val="00AF4FC4"/>
    <w:rsid w:val="00AF54CC"/>
    <w:rsid w:val="00AF6A11"/>
    <w:rsid w:val="00B0006C"/>
    <w:rsid w:val="00B0106A"/>
    <w:rsid w:val="00B0452D"/>
    <w:rsid w:val="00B04B0A"/>
    <w:rsid w:val="00B059BD"/>
    <w:rsid w:val="00B07983"/>
    <w:rsid w:val="00B07CF0"/>
    <w:rsid w:val="00B14C91"/>
    <w:rsid w:val="00B21D4B"/>
    <w:rsid w:val="00B237E6"/>
    <w:rsid w:val="00B25544"/>
    <w:rsid w:val="00B26A53"/>
    <w:rsid w:val="00B26E5F"/>
    <w:rsid w:val="00B33AEC"/>
    <w:rsid w:val="00B34774"/>
    <w:rsid w:val="00B43CBA"/>
    <w:rsid w:val="00B45141"/>
    <w:rsid w:val="00B4686C"/>
    <w:rsid w:val="00B46A87"/>
    <w:rsid w:val="00B46CA8"/>
    <w:rsid w:val="00B47E9F"/>
    <w:rsid w:val="00B506FD"/>
    <w:rsid w:val="00B534D0"/>
    <w:rsid w:val="00B5415A"/>
    <w:rsid w:val="00B544BA"/>
    <w:rsid w:val="00B55247"/>
    <w:rsid w:val="00B56112"/>
    <w:rsid w:val="00B57EED"/>
    <w:rsid w:val="00B60B90"/>
    <w:rsid w:val="00B60D02"/>
    <w:rsid w:val="00B613A8"/>
    <w:rsid w:val="00B614D4"/>
    <w:rsid w:val="00B6304D"/>
    <w:rsid w:val="00B630C9"/>
    <w:rsid w:val="00B70399"/>
    <w:rsid w:val="00B716B9"/>
    <w:rsid w:val="00B75AC3"/>
    <w:rsid w:val="00B76CB9"/>
    <w:rsid w:val="00B80C30"/>
    <w:rsid w:val="00B81CBE"/>
    <w:rsid w:val="00B824CA"/>
    <w:rsid w:val="00B87431"/>
    <w:rsid w:val="00B8770F"/>
    <w:rsid w:val="00B8796A"/>
    <w:rsid w:val="00BA2D1B"/>
    <w:rsid w:val="00BA3D0C"/>
    <w:rsid w:val="00BA4746"/>
    <w:rsid w:val="00BA4DB5"/>
    <w:rsid w:val="00BA657B"/>
    <w:rsid w:val="00BA73C5"/>
    <w:rsid w:val="00BB6A0E"/>
    <w:rsid w:val="00BB6C25"/>
    <w:rsid w:val="00BB7478"/>
    <w:rsid w:val="00BC27A9"/>
    <w:rsid w:val="00BC2CDC"/>
    <w:rsid w:val="00BC5376"/>
    <w:rsid w:val="00BC611D"/>
    <w:rsid w:val="00BC6FD7"/>
    <w:rsid w:val="00BC7BAC"/>
    <w:rsid w:val="00BD0A82"/>
    <w:rsid w:val="00BD762E"/>
    <w:rsid w:val="00BE0CD3"/>
    <w:rsid w:val="00BE0E3C"/>
    <w:rsid w:val="00BE20EB"/>
    <w:rsid w:val="00BE2BA1"/>
    <w:rsid w:val="00BE3964"/>
    <w:rsid w:val="00BE3C1E"/>
    <w:rsid w:val="00BE3E5C"/>
    <w:rsid w:val="00BE418D"/>
    <w:rsid w:val="00BF0698"/>
    <w:rsid w:val="00BF2A9F"/>
    <w:rsid w:val="00BF3D4C"/>
    <w:rsid w:val="00C02751"/>
    <w:rsid w:val="00C0501E"/>
    <w:rsid w:val="00C06BCD"/>
    <w:rsid w:val="00C072D5"/>
    <w:rsid w:val="00C13A51"/>
    <w:rsid w:val="00C145B7"/>
    <w:rsid w:val="00C14F97"/>
    <w:rsid w:val="00C17545"/>
    <w:rsid w:val="00C216E0"/>
    <w:rsid w:val="00C228D3"/>
    <w:rsid w:val="00C24733"/>
    <w:rsid w:val="00C24B5B"/>
    <w:rsid w:val="00C250B3"/>
    <w:rsid w:val="00C3040A"/>
    <w:rsid w:val="00C31E7D"/>
    <w:rsid w:val="00C36C90"/>
    <w:rsid w:val="00C42D6B"/>
    <w:rsid w:val="00C44EA8"/>
    <w:rsid w:val="00C45015"/>
    <w:rsid w:val="00C45A1D"/>
    <w:rsid w:val="00C5113F"/>
    <w:rsid w:val="00C55EAE"/>
    <w:rsid w:val="00C55ED7"/>
    <w:rsid w:val="00C569A9"/>
    <w:rsid w:val="00C608B0"/>
    <w:rsid w:val="00C623FA"/>
    <w:rsid w:val="00C657B5"/>
    <w:rsid w:val="00C65812"/>
    <w:rsid w:val="00C677AF"/>
    <w:rsid w:val="00C70BB1"/>
    <w:rsid w:val="00C813CB"/>
    <w:rsid w:val="00C82A8F"/>
    <w:rsid w:val="00C9168A"/>
    <w:rsid w:val="00C92BF5"/>
    <w:rsid w:val="00C932E6"/>
    <w:rsid w:val="00C94B6B"/>
    <w:rsid w:val="00C95044"/>
    <w:rsid w:val="00C95F6F"/>
    <w:rsid w:val="00C96559"/>
    <w:rsid w:val="00CA7118"/>
    <w:rsid w:val="00CB0EDF"/>
    <w:rsid w:val="00CB14E8"/>
    <w:rsid w:val="00CB42BF"/>
    <w:rsid w:val="00CB5CF9"/>
    <w:rsid w:val="00CB76D4"/>
    <w:rsid w:val="00CC034D"/>
    <w:rsid w:val="00CC5C31"/>
    <w:rsid w:val="00CC7391"/>
    <w:rsid w:val="00CC7630"/>
    <w:rsid w:val="00CD0479"/>
    <w:rsid w:val="00CD29A4"/>
    <w:rsid w:val="00CD4A1D"/>
    <w:rsid w:val="00CD7D4C"/>
    <w:rsid w:val="00CE1751"/>
    <w:rsid w:val="00CE37DF"/>
    <w:rsid w:val="00CE5366"/>
    <w:rsid w:val="00CE5949"/>
    <w:rsid w:val="00CE5B14"/>
    <w:rsid w:val="00CE5CCF"/>
    <w:rsid w:val="00CE6D80"/>
    <w:rsid w:val="00CF267D"/>
    <w:rsid w:val="00CF4027"/>
    <w:rsid w:val="00CF422D"/>
    <w:rsid w:val="00CF5037"/>
    <w:rsid w:val="00CF7B02"/>
    <w:rsid w:val="00D00734"/>
    <w:rsid w:val="00D01E82"/>
    <w:rsid w:val="00D02751"/>
    <w:rsid w:val="00D03441"/>
    <w:rsid w:val="00D038EF"/>
    <w:rsid w:val="00D052AC"/>
    <w:rsid w:val="00D10CE3"/>
    <w:rsid w:val="00D1175B"/>
    <w:rsid w:val="00D13239"/>
    <w:rsid w:val="00D13ADB"/>
    <w:rsid w:val="00D1645C"/>
    <w:rsid w:val="00D21243"/>
    <w:rsid w:val="00D22846"/>
    <w:rsid w:val="00D232CA"/>
    <w:rsid w:val="00D23830"/>
    <w:rsid w:val="00D23A78"/>
    <w:rsid w:val="00D30788"/>
    <w:rsid w:val="00D31551"/>
    <w:rsid w:val="00D33EFB"/>
    <w:rsid w:val="00D34C17"/>
    <w:rsid w:val="00D352E4"/>
    <w:rsid w:val="00D413C3"/>
    <w:rsid w:val="00D41A6B"/>
    <w:rsid w:val="00D41D13"/>
    <w:rsid w:val="00D457E5"/>
    <w:rsid w:val="00D464DA"/>
    <w:rsid w:val="00D520DF"/>
    <w:rsid w:val="00D548EC"/>
    <w:rsid w:val="00D55E74"/>
    <w:rsid w:val="00D571FC"/>
    <w:rsid w:val="00D574F0"/>
    <w:rsid w:val="00D62C4A"/>
    <w:rsid w:val="00D71FE5"/>
    <w:rsid w:val="00D81452"/>
    <w:rsid w:val="00D91A56"/>
    <w:rsid w:val="00D9256D"/>
    <w:rsid w:val="00D93E4C"/>
    <w:rsid w:val="00D94595"/>
    <w:rsid w:val="00D948FD"/>
    <w:rsid w:val="00D9564E"/>
    <w:rsid w:val="00D96D97"/>
    <w:rsid w:val="00DA06F4"/>
    <w:rsid w:val="00DA28C5"/>
    <w:rsid w:val="00DA7036"/>
    <w:rsid w:val="00DB4023"/>
    <w:rsid w:val="00DB45D4"/>
    <w:rsid w:val="00DB4EC5"/>
    <w:rsid w:val="00DB5A47"/>
    <w:rsid w:val="00DC21F3"/>
    <w:rsid w:val="00DD0857"/>
    <w:rsid w:val="00DD57CF"/>
    <w:rsid w:val="00DE0337"/>
    <w:rsid w:val="00DE0DE4"/>
    <w:rsid w:val="00DE1492"/>
    <w:rsid w:val="00DE198F"/>
    <w:rsid w:val="00DE2579"/>
    <w:rsid w:val="00DE5D31"/>
    <w:rsid w:val="00DE79E7"/>
    <w:rsid w:val="00DF0CD2"/>
    <w:rsid w:val="00DF2197"/>
    <w:rsid w:val="00DF509B"/>
    <w:rsid w:val="00DF6091"/>
    <w:rsid w:val="00DF7426"/>
    <w:rsid w:val="00E0036B"/>
    <w:rsid w:val="00E00E6D"/>
    <w:rsid w:val="00E03B82"/>
    <w:rsid w:val="00E04182"/>
    <w:rsid w:val="00E05DEE"/>
    <w:rsid w:val="00E14009"/>
    <w:rsid w:val="00E14A14"/>
    <w:rsid w:val="00E24950"/>
    <w:rsid w:val="00E24ED2"/>
    <w:rsid w:val="00E30754"/>
    <w:rsid w:val="00E30BEE"/>
    <w:rsid w:val="00E322FC"/>
    <w:rsid w:val="00E359EB"/>
    <w:rsid w:val="00E36440"/>
    <w:rsid w:val="00E404E7"/>
    <w:rsid w:val="00E4695F"/>
    <w:rsid w:val="00E4767D"/>
    <w:rsid w:val="00E47858"/>
    <w:rsid w:val="00E50DB9"/>
    <w:rsid w:val="00E515EE"/>
    <w:rsid w:val="00E52FD2"/>
    <w:rsid w:val="00E71BD4"/>
    <w:rsid w:val="00E73496"/>
    <w:rsid w:val="00E77433"/>
    <w:rsid w:val="00E7749E"/>
    <w:rsid w:val="00E83D24"/>
    <w:rsid w:val="00E87BD1"/>
    <w:rsid w:val="00E905C4"/>
    <w:rsid w:val="00E91DE3"/>
    <w:rsid w:val="00E93213"/>
    <w:rsid w:val="00EA264D"/>
    <w:rsid w:val="00EA26E4"/>
    <w:rsid w:val="00EA29C9"/>
    <w:rsid w:val="00EA30E2"/>
    <w:rsid w:val="00EA3684"/>
    <w:rsid w:val="00EA3D19"/>
    <w:rsid w:val="00EA50CB"/>
    <w:rsid w:val="00EA6D5E"/>
    <w:rsid w:val="00EA7958"/>
    <w:rsid w:val="00EB2098"/>
    <w:rsid w:val="00EB3B01"/>
    <w:rsid w:val="00EC2527"/>
    <w:rsid w:val="00EC3C23"/>
    <w:rsid w:val="00EC50E3"/>
    <w:rsid w:val="00EC7390"/>
    <w:rsid w:val="00EC75C7"/>
    <w:rsid w:val="00ED31E4"/>
    <w:rsid w:val="00ED3288"/>
    <w:rsid w:val="00ED5EA7"/>
    <w:rsid w:val="00ED64C9"/>
    <w:rsid w:val="00ED68B3"/>
    <w:rsid w:val="00ED709A"/>
    <w:rsid w:val="00EE0289"/>
    <w:rsid w:val="00EE03F5"/>
    <w:rsid w:val="00EE23C6"/>
    <w:rsid w:val="00EE6603"/>
    <w:rsid w:val="00EE6AF8"/>
    <w:rsid w:val="00EF010A"/>
    <w:rsid w:val="00EF082F"/>
    <w:rsid w:val="00EF2AFF"/>
    <w:rsid w:val="00F0352B"/>
    <w:rsid w:val="00F06215"/>
    <w:rsid w:val="00F06805"/>
    <w:rsid w:val="00F06BD7"/>
    <w:rsid w:val="00F073FE"/>
    <w:rsid w:val="00F0761C"/>
    <w:rsid w:val="00F10C76"/>
    <w:rsid w:val="00F118AE"/>
    <w:rsid w:val="00F1487F"/>
    <w:rsid w:val="00F2012A"/>
    <w:rsid w:val="00F20D52"/>
    <w:rsid w:val="00F235D3"/>
    <w:rsid w:val="00F25ED5"/>
    <w:rsid w:val="00F416F0"/>
    <w:rsid w:val="00F46D7D"/>
    <w:rsid w:val="00F50AF3"/>
    <w:rsid w:val="00F53E0E"/>
    <w:rsid w:val="00F56C36"/>
    <w:rsid w:val="00F611F2"/>
    <w:rsid w:val="00F620FC"/>
    <w:rsid w:val="00F62ECD"/>
    <w:rsid w:val="00F65D62"/>
    <w:rsid w:val="00F7054E"/>
    <w:rsid w:val="00F7087A"/>
    <w:rsid w:val="00F70927"/>
    <w:rsid w:val="00F70ED9"/>
    <w:rsid w:val="00F720F8"/>
    <w:rsid w:val="00F74130"/>
    <w:rsid w:val="00F767C6"/>
    <w:rsid w:val="00F82043"/>
    <w:rsid w:val="00F8227E"/>
    <w:rsid w:val="00F82F5F"/>
    <w:rsid w:val="00F852EA"/>
    <w:rsid w:val="00F856CA"/>
    <w:rsid w:val="00F85B09"/>
    <w:rsid w:val="00F959B8"/>
    <w:rsid w:val="00F96914"/>
    <w:rsid w:val="00FA70A3"/>
    <w:rsid w:val="00FB3FE3"/>
    <w:rsid w:val="00FB49B7"/>
    <w:rsid w:val="00FB52B9"/>
    <w:rsid w:val="00FB683A"/>
    <w:rsid w:val="00FB7C54"/>
    <w:rsid w:val="00FC1A73"/>
    <w:rsid w:val="00FC463D"/>
    <w:rsid w:val="00FC46D3"/>
    <w:rsid w:val="00FC5258"/>
    <w:rsid w:val="00FC6B7E"/>
    <w:rsid w:val="00FC7542"/>
    <w:rsid w:val="00FD1155"/>
    <w:rsid w:val="00FD16D8"/>
    <w:rsid w:val="00FD30BC"/>
    <w:rsid w:val="00FD42FD"/>
    <w:rsid w:val="00FD4F5D"/>
    <w:rsid w:val="00FD78E1"/>
    <w:rsid w:val="00FE14B5"/>
    <w:rsid w:val="00FE4FDB"/>
    <w:rsid w:val="00FE5CB2"/>
    <w:rsid w:val="00FF0494"/>
    <w:rsid w:val="00FF2094"/>
    <w:rsid w:val="00FF38C7"/>
    <w:rsid w:val="00FF4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382"/>
    <w:pPr>
      <w:suppressAutoHyphens/>
    </w:pPr>
    <w:rPr>
      <w:kern w:val="1"/>
      <w:sz w:val="24"/>
      <w:szCs w:val="24"/>
      <w:lang w:val="en-US" w:eastAsia="ar-SA"/>
    </w:rPr>
  </w:style>
  <w:style w:type="paragraph" w:styleId="Heading1">
    <w:name w:val="heading 1"/>
    <w:basedOn w:val="Normal"/>
    <w:next w:val="BodyText"/>
    <w:qFormat/>
    <w:rsid w:val="00793382"/>
    <w:pPr>
      <w:keepNext/>
      <w:numPr>
        <w:numId w:val="1"/>
      </w:numPr>
      <w:tabs>
        <w:tab w:val="left" w:pos="1980"/>
        <w:tab w:val="left" w:pos="2250"/>
      </w:tabs>
      <w:jc w:val="both"/>
      <w:outlineLvl w:val="0"/>
    </w:pPr>
    <w:rPr>
      <w:b/>
      <w:bCs/>
    </w:rPr>
  </w:style>
  <w:style w:type="paragraph" w:styleId="Heading2">
    <w:name w:val="heading 2"/>
    <w:basedOn w:val="Normal"/>
    <w:next w:val="BodyText"/>
    <w:qFormat/>
    <w:rsid w:val="00793382"/>
    <w:pPr>
      <w:keepNext/>
      <w:numPr>
        <w:ilvl w:val="1"/>
        <w:numId w:val="1"/>
      </w:numPr>
      <w:ind w:left="5400" w:firstLine="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BodyText"/>
    <w:qFormat/>
    <w:rsid w:val="00793382"/>
    <w:pPr>
      <w:keepNext/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Normal"/>
    <w:next w:val="BodyText"/>
    <w:qFormat/>
    <w:rsid w:val="00793382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BodyText"/>
    <w:qFormat/>
    <w:rsid w:val="00793382"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Heading6">
    <w:name w:val="heading 6"/>
    <w:basedOn w:val="Normal"/>
    <w:next w:val="BodyText"/>
    <w:qFormat/>
    <w:rsid w:val="00793382"/>
    <w:pPr>
      <w:keepNext/>
      <w:numPr>
        <w:ilvl w:val="5"/>
        <w:numId w:val="1"/>
      </w:numPr>
      <w:jc w:val="center"/>
      <w:outlineLvl w:val="5"/>
    </w:pPr>
    <w:rPr>
      <w:b/>
      <w:bCs/>
      <w:sz w:val="26"/>
      <w:szCs w:val="26"/>
      <w:u w:val="single"/>
    </w:rPr>
  </w:style>
  <w:style w:type="paragraph" w:styleId="Heading7">
    <w:name w:val="heading 7"/>
    <w:basedOn w:val="Normal"/>
    <w:next w:val="BodyText"/>
    <w:qFormat/>
    <w:rsid w:val="00793382"/>
    <w:pPr>
      <w:keepNext/>
      <w:numPr>
        <w:ilvl w:val="6"/>
        <w:numId w:val="1"/>
      </w:numPr>
      <w:tabs>
        <w:tab w:val="left" w:pos="1980"/>
        <w:tab w:val="left" w:pos="2250"/>
      </w:tabs>
      <w:ind w:left="2246" w:hanging="2275"/>
      <w:jc w:val="center"/>
      <w:outlineLvl w:val="6"/>
    </w:pPr>
    <w:rPr>
      <w:b/>
      <w:bCs/>
    </w:rPr>
  </w:style>
  <w:style w:type="paragraph" w:styleId="Heading8">
    <w:name w:val="heading 8"/>
    <w:basedOn w:val="Normal"/>
    <w:next w:val="BodyText"/>
    <w:qFormat/>
    <w:rsid w:val="00793382"/>
    <w:pPr>
      <w:keepNext/>
      <w:numPr>
        <w:ilvl w:val="7"/>
        <w:numId w:val="1"/>
      </w:numPr>
      <w:tabs>
        <w:tab w:val="left" w:pos="1980"/>
        <w:tab w:val="left" w:pos="2250"/>
      </w:tabs>
      <w:ind w:left="2275" w:hanging="2275"/>
      <w:outlineLvl w:val="7"/>
    </w:pPr>
    <w:rPr>
      <w:b/>
      <w:bCs/>
    </w:rPr>
  </w:style>
  <w:style w:type="paragraph" w:styleId="Heading9">
    <w:name w:val="heading 9"/>
    <w:basedOn w:val="Normal"/>
    <w:next w:val="BodyText"/>
    <w:qFormat/>
    <w:rsid w:val="00793382"/>
    <w:pPr>
      <w:keepNext/>
      <w:numPr>
        <w:ilvl w:val="8"/>
        <w:numId w:val="1"/>
      </w:numPr>
      <w:tabs>
        <w:tab w:val="left" w:pos="1980"/>
        <w:tab w:val="left" w:pos="2250"/>
      </w:tabs>
      <w:ind w:left="2246" w:hanging="2275"/>
      <w:jc w:val="center"/>
      <w:outlineLvl w:val="8"/>
    </w:pPr>
    <w:rPr>
      <w:b/>
      <w:bCs/>
      <w:sz w:val="22"/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rsid w:val="00793382"/>
    <w:rPr>
      <w:sz w:val="22"/>
      <w:szCs w:val="22"/>
    </w:rPr>
  </w:style>
  <w:style w:type="character" w:customStyle="1" w:styleId="Heading1Char">
    <w:name w:val="Heading 1 Char"/>
    <w:basedOn w:val="DefaultParagraphFont"/>
    <w:rsid w:val="00793382"/>
  </w:style>
  <w:style w:type="character" w:customStyle="1" w:styleId="Heading2Char">
    <w:name w:val="Heading 2 Char"/>
    <w:basedOn w:val="DefaultParagraphFont"/>
    <w:rsid w:val="00793382"/>
  </w:style>
  <w:style w:type="character" w:customStyle="1" w:styleId="Heading3Char">
    <w:name w:val="Heading 3 Char"/>
    <w:basedOn w:val="DefaultParagraphFont"/>
    <w:rsid w:val="00793382"/>
  </w:style>
  <w:style w:type="character" w:customStyle="1" w:styleId="Heading4Char">
    <w:name w:val="Heading 4 Char"/>
    <w:basedOn w:val="DefaultParagraphFont"/>
    <w:rsid w:val="00793382"/>
  </w:style>
  <w:style w:type="character" w:customStyle="1" w:styleId="Heading5Char">
    <w:name w:val="Heading 5 Char"/>
    <w:basedOn w:val="DefaultParagraphFont"/>
    <w:rsid w:val="00793382"/>
  </w:style>
  <w:style w:type="character" w:customStyle="1" w:styleId="Heading6Char">
    <w:name w:val="Heading 6 Char"/>
    <w:basedOn w:val="DefaultParagraphFont"/>
    <w:rsid w:val="00793382"/>
  </w:style>
  <w:style w:type="character" w:customStyle="1" w:styleId="Heading7Char">
    <w:name w:val="Heading 7 Char"/>
    <w:basedOn w:val="DefaultParagraphFont"/>
    <w:rsid w:val="00793382"/>
  </w:style>
  <w:style w:type="character" w:customStyle="1" w:styleId="Heading8Char">
    <w:name w:val="Heading 8 Char"/>
    <w:basedOn w:val="DefaultParagraphFont"/>
    <w:rsid w:val="00793382"/>
  </w:style>
  <w:style w:type="character" w:customStyle="1" w:styleId="Heading9Char">
    <w:name w:val="Heading 9 Char"/>
    <w:basedOn w:val="DefaultParagraphFont"/>
    <w:rsid w:val="00793382"/>
  </w:style>
  <w:style w:type="character" w:customStyle="1" w:styleId="BodyTextIndentChar">
    <w:name w:val="Body Text Indent Char"/>
    <w:basedOn w:val="DefaultParagraphFont"/>
    <w:rsid w:val="00793382"/>
  </w:style>
  <w:style w:type="character" w:customStyle="1" w:styleId="HeaderChar">
    <w:name w:val="Header Char"/>
    <w:basedOn w:val="DefaultParagraphFont"/>
    <w:uiPriority w:val="99"/>
    <w:rsid w:val="00793382"/>
  </w:style>
  <w:style w:type="character" w:customStyle="1" w:styleId="FooterChar">
    <w:name w:val="Footer Char"/>
    <w:basedOn w:val="DefaultParagraphFont"/>
    <w:uiPriority w:val="99"/>
    <w:rsid w:val="00793382"/>
  </w:style>
  <w:style w:type="character" w:customStyle="1" w:styleId="PageNumber1">
    <w:name w:val="Page Number1"/>
    <w:basedOn w:val="DefaultParagraphFont"/>
    <w:rsid w:val="00793382"/>
  </w:style>
  <w:style w:type="character" w:customStyle="1" w:styleId="BodyTextIndent2Char">
    <w:name w:val="Body Text Indent 2 Char"/>
    <w:basedOn w:val="DefaultParagraphFont"/>
    <w:rsid w:val="00793382"/>
  </w:style>
  <w:style w:type="character" w:customStyle="1" w:styleId="BodyTextChar">
    <w:name w:val="Body Text Char"/>
    <w:basedOn w:val="DefaultParagraphFont"/>
    <w:rsid w:val="00793382"/>
  </w:style>
  <w:style w:type="character" w:customStyle="1" w:styleId="BalloonTextChar">
    <w:name w:val="Balloon Text Char"/>
    <w:basedOn w:val="DefaultParagraphFont"/>
    <w:rsid w:val="00793382"/>
  </w:style>
  <w:style w:type="character" w:customStyle="1" w:styleId="Bullets">
    <w:name w:val="Bullets"/>
    <w:rsid w:val="00793382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rsid w:val="00793382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BodyText">
    <w:name w:val="Body Text"/>
    <w:basedOn w:val="Normal"/>
    <w:rsid w:val="00793382"/>
    <w:pPr>
      <w:tabs>
        <w:tab w:val="left" w:pos="1980"/>
        <w:tab w:val="left" w:pos="2250"/>
      </w:tabs>
      <w:jc w:val="center"/>
    </w:pPr>
  </w:style>
  <w:style w:type="paragraph" w:styleId="List">
    <w:name w:val="List"/>
    <w:basedOn w:val="BodyText"/>
    <w:rsid w:val="00793382"/>
    <w:rPr>
      <w:rFonts w:cs="Tahoma"/>
    </w:rPr>
  </w:style>
  <w:style w:type="paragraph" w:styleId="Caption">
    <w:name w:val="caption"/>
    <w:basedOn w:val="Normal"/>
    <w:qFormat/>
    <w:rsid w:val="00793382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793382"/>
    <w:pPr>
      <w:suppressLineNumbers/>
    </w:pPr>
    <w:rPr>
      <w:rFonts w:cs="Tahoma"/>
    </w:rPr>
  </w:style>
  <w:style w:type="paragraph" w:styleId="BodyTextIndent">
    <w:name w:val="Body Text Indent"/>
    <w:basedOn w:val="Normal"/>
    <w:rsid w:val="00793382"/>
    <w:pPr>
      <w:tabs>
        <w:tab w:val="left" w:pos="1980"/>
        <w:tab w:val="left" w:pos="2250"/>
        <w:tab w:val="left" w:pos="2610"/>
      </w:tabs>
      <w:ind w:left="2610" w:hanging="360"/>
      <w:jc w:val="both"/>
    </w:pPr>
  </w:style>
  <w:style w:type="paragraph" w:styleId="Header">
    <w:name w:val="header"/>
    <w:basedOn w:val="Normal"/>
    <w:uiPriority w:val="99"/>
    <w:rsid w:val="00793382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uiPriority w:val="99"/>
    <w:rsid w:val="00793382"/>
    <w:pPr>
      <w:suppressLineNumbers/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793382"/>
  </w:style>
  <w:style w:type="paragraph" w:styleId="BalloonText">
    <w:name w:val="Balloon Text"/>
    <w:basedOn w:val="Normal"/>
    <w:rsid w:val="00793382"/>
  </w:style>
  <w:style w:type="paragraph" w:customStyle="1" w:styleId="Framecontents">
    <w:name w:val="Frame contents"/>
    <w:basedOn w:val="BodyText"/>
    <w:rsid w:val="00793382"/>
  </w:style>
  <w:style w:type="paragraph" w:styleId="ListParagraph">
    <w:name w:val="List Paragraph"/>
    <w:basedOn w:val="Normal"/>
    <w:uiPriority w:val="34"/>
    <w:qFormat/>
    <w:rsid w:val="00A50836"/>
    <w:pPr>
      <w:suppressAutoHyphens w:val="0"/>
      <w:ind w:left="720"/>
    </w:pPr>
    <w:rPr>
      <w:kern w:val="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268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6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6891"/>
    <w:rPr>
      <w:kern w:val="1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A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A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2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Apps%20TIMAH\Data%20Sitiyana\SK%20WORD\2020\Ekspedisi-2020.xlsx" TargetMode="External"/><Relationship Id="rId1" Type="http://schemas.openxmlformats.org/officeDocument/2006/relationships/mailMergeSource" Target="file:///C:\Apps%20TIMAH\Data%20Sitiyana\SK%20WORD\2020\Ekspedisi-2020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C97F9-87FA-48F5-9866-1FD6B354C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SURAT KEPUTUSAN</vt:lpstr>
    </vt:vector>
  </TitlesOfParts>
  <Company>Hewlett-Packard Company</Company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SURAT KEPUTUSAN</dc:title>
  <dc:creator>idrus.hermawanto;Word Development</dc:creator>
  <cp:lastModifiedBy>sitiyana</cp:lastModifiedBy>
  <cp:revision>4</cp:revision>
  <cp:lastPrinted>2020-12-29T03:05:00Z</cp:lastPrinted>
  <dcterms:created xsi:type="dcterms:W3CDTF">2020-12-29T03:04:00Z</dcterms:created>
  <dcterms:modified xsi:type="dcterms:W3CDTF">2020-12-29T03:08:00Z</dcterms:modified>
</cp:coreProperties>
</file>